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3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9"/>
        <w:gridCol w:w="1959"/>
        <w:gridCol w:w="38"/>
        <w:gridCol w:w="291"/>
        <w:gridCol w:w="1212"/>
        <w:gridCol w:w="582"/>
        <w:gridCol w:w="1126"/>
        <w:gridCol w:w="434"/>
        <w:gridCol w:w="234"/>
        <w:gridCol w:w="48"/>
        <w:gridCol w:w="551"/>
        <w:gridCol w:w="12"/>
        <w:gridCol w:w="2977"/>
      </w:tblGrid>
      <w:tr w:rsidR="004B5CAF" w:rsidRPr="006E6FF9" w14:paraId="0B3280F7" w14:textId="77777777" w:rsidTr="007418DA">
        <w:trPr>
          <w:cantSplit/>
          <w:trHeight w:hRule="exact" w:val="878"/>
        </w:trPr>
        <w:tc>
          <w:tcPr>
            <w:tcW w:w="10763" w:type="dxa"/>
            <w:gridSpan w:val="1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0CECE" w:themeFill="background2" w:themeFillShade="E6"/>
            <w:vAlign w:val="center"/>
          </w:tcPr>
          <w:p w14:paraId="1A56B38A" w14:textId="77777777" w:rsidR="004B5CAF" w:rsidRPr="006E6FF9" w:rsidRDefault="004B5CAF">
            <w:pPr>
              <w:spacing w:line="400" w:lineRule="exact"/>
              <w:jc w:val="center"/>
            </w:pPr>
            <w:r w:rsidRPr="006E6FF9">
              <w:rPr>
                <w:rFonts w:eastAsia="標楷體"/>
                <w:b/>
                <w:bCs/>
                <w:sz w:val="36"/>
              </w:rPr>
              <w:t>終身奉獻獎資料表</w:t>
            </w:r>
          </w:p>
        </w:tc>
      </w:tr>
      <w:tr w:rsidR="004B5CAF" w:rsidRPr="006E6FF9" w14:paraId="7843E50D" w14:textId="77777777" w:rsidTr="003E75A1">
        <w:trPr>
          <w:cantSplit/>
          <w:trHeight w:val="900"/>
        </w:trPr>
        <w:tc>
          <w:tcPr>
            <w:tcW w:w="12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B8A3050" w14:textId="77777777" w:rsidR="004B5CAF" w:rsidRPr="006E6FF9" w:rsidRDefault="004B5CAF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姓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名</w:t>
            </w:r>
          </w:p>
        </w:tc>
        <w:tc>
          <w:tcPr>
            <w:tcW w:w="5924" w:type="dxa"/>
            <w:gridSpan w:val="9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F6C49D2" w14:textId="77777777" w:rsidR="004B5CAF" w:rsidRPr="006E6FF9" w:rsidRDefault="004B5CAF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3540" w:type="dxa"/>
            <w:gridSpan w:val="3"/>
            <w:vMerge w:val="restart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58F88C" w14:textId="77777777" w:rsidR="004B5CAF" w:rsidRPr="006E6FF9" w:rsidRDefault="004B5CAF">
            <w:pPr>
              <w:spacing w:line="300" w:lineRule="exact"/>
            </w:pPr>
            <w:r w:rsidRPr="006E6FF9">
              <w:rPr>
                <w:rFonts w:eastAsia="標楷體"/>
              </w:rPr>
              <w:t>請浮貼最近三個月內二吋半身脫帽照片</w:t>
            </w:r>
          </w:p>
        </w:tc>
      </w:tr>
      <w:tr w:rsidR="004B5CAF" w:rsidRPr="006E6FF9" w14:paraId="381558D3" w14:textId="77777777" w:rsidTr="003E75A1">
        <w:trPr>
          <w:cantSplit/>
          <w:trHeight w:val="900"/>
        </w:trPr>
        <w:tc>
          <w:tcPr>
            <w:tcW w:w="12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FB72DE4" w14:textId="77777777" w:rsidR="004B5CAF" w:rsidRPr="006E6FF9" w:rsidRDefault="004B5CAF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性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別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1685B93" w14:textId="74612A74" w:rsidR="004B5CAF" w:rsidRPr="006E6FF9" w:rsidRDefault="007B535B">
            <w:pPr>
              <w:spacing w:line="300" w:lineRule="exact"/>
              <w:jc w:val="both"/>
            </w:pPr>
            <w:r>
              <w:rPr>
                <w:rFonts w:ascii="新細明體" w:hAnsi="新細明體" w:hint="eastAsia"/>
              </w:rPr>
              <w:t>□</w:t>
            </w:r>
            <w:r w:rsidR="004B5CAF" w:rsidRPr="006E6FF9">
              <w:rPr>
                <w:rFonts w:eastAsia="標楷體"/>
              </w:rPr>
              <w:t xml:space="preserve"> </w:t>
            </w:r>
            <w:r w:rsidR="004B5CAF" w:rsidRPr="006E6FF9">
              <w:rPr>
                <w:rFonts w:eastAsia="標楷體"/>
              </w:rPr>
              <w:t>男</w:t>
            </w:r>
          </w:p>
          <w:p w14:paraId="6B8DBE69" w14:textId="112BB3A8" w:rsidR="004B5CAF" w:rsidRPr="006E6FF9" w:rsidRDefault="007B535B">
            <w:pPr>
              <w:spacing w:line="300" w:lineRule="exact"/>
              <w:jc w:val="both"/>
            </w:pPr>
            <w:r>
              <w:rPr>
                <w:rFonts w:ascii="新細明體" w:hAnsi="新細明體" w:hint="eastAsia"/>
              </w:rPr>
              <w:t>□</w:t>
            </w:r>
            <w:r w:rsidR="004B5CAF" w:rsidRPr="006E6FF9">
              <w:rPr>
                <w:rFonts w:eastAsia="標楷體"/>
              </w:rPr>
              <w:t xml:space="preserve"> </w:t>
            </w:r>
            <w:r w:rsidR="004B5CAF" w:rsidRPr="006E6FF9">
              <w:rPr>
                <w:rFonts w:eastAsia="標楷體"/>
              </w:rPr>
              <w:t>女</w:t>
            </w:r>
          </w:p>
        </w:tc>
        <w:tc>
          <w:tcPr>
            <w:tcW w:w="1541" w:type="dxa"/>
            <w:gridSpan w:val="3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7CEC233" w14:textId="77777777" w:rsidR="004B5CAF" w:rsidRPr="006E6FF9" w:rsidRDefault="004B5CAF" w:rsidP="000C610F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出生年月日</w:t>
            </w:r>
          </w:p>
        </w:tc>
        <w:tc>
          <w:tcPr>
            <w:tcW w:w="2424" w:type="dxa"/>
            <w:gridSpan w:val="5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1FCE257" w14:textId="77777777" w:rsidR="004B5CAF" w:rsidRPr="006E6FF9" w:rsidRDefault="004B5CAF">
            <w:pPr>
              <w:spacing w:line="300" w:lineRule="exact"/>
              <w:jc w:val="both"/>
            </w:pPr>
            <w:r w:rsidRPr="006E6FF9">
              <w:rPr>
                <w:rFonts w:eastAsia="標楷體"/>
              </w:rPr>
              <w:t>民國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年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月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日</w:t>
            </w:r>
            <w:r w:rsidRPr="006E6FF9">
              <w:rPr>
                <w:rFonts w:eastAsia="標楷體"/>
              </w:rPr>
              <w:t xml:space="preserve">  </w:t>
            </w:r>
          </w:p>
        </w:tc>
        <w:tc>
          <w:tcPr>
            <w:tcW w:w="3540" w:type="dxa"/>
            <w:gridSpan w:val="3"/>
            <w:vMerge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D83E5D8" w14:textId="77777777" w:rsidR="004B5CAF" w:rsidRPr="006E6FF9" w:rsidRDefault="004B5CAF"/>
        </w:tc>
      </w:tr>
      <w:tr w:rsidR="004B5CAF" w:rsidRPr="006E6FF9" w14:paraId="6FB05EFA" w14:textId="77777777" w:rsidTr="003E75A1">
        <w:trPr>
          <w:cantSplit/>
          <w:trHeight w:val="900"/>
        </w:trPr>
        <w:tc>
          <w:tcPr>
            <w:tcW w:w="12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5FD69D3" w14:textId="77777777" w:rsidR="004B5CAF" w:rsidRPr="006E6FF9" w:rsidRDefault="004B5CAF">
            <w:pPr>
              <w:spacing w:line="300" w:lineRule="exact"/>
              <w:jc w:val="center"/>
            </w:pPr>
            <w:r w:rsidRPr="006E6FF9">
              <w:rPr>
                <w:rFonts w:eastAsia="標楷體"/>
                <w:sz w:val="22"/>
                <w:szCs w:val="22"/>
              </w:rPr>
              <w:t>年</w:t>
            </w:r>
            <w:r w:rsidRPr="006E6FF9">
              <w:rPr>
                <w:rFonts w:eastAsia="標楷體"/>
                <w:sz w:val="22"/>
                <w:szCs w:val="22"/>
              </w:rPr>
              <w:t xml:space="preserve">  </w:t>
            </w:r>
            <w:r w:rsidRPr="006E6FF9">
              <w:rPr>
                <w:rFonts w:eastAsia="標楷體"/>
                <w:sz w:val="22"/>
                <w:szCs w:val="22"/>
              </w:rPr>
              <w:t>齡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5D18EF6" w14:textId="77777777" w:rsidR="004B5CAF" w:rsidRPr="006E6FF9" w:rsidRDefault="004B5CAF">
            <w:pPr>
              <w:snapToGrid w:val="0"/>
              <w:spacing w:line="300" w:lineRule="exact"/>
              <w:jc w:val="both"/>
              <w:rPr>
                <w:rFonts w:eastAsia="標楷體"/>
                <w:sz w:val="22"/>
              </w:rPr>
            </w:pPr>
          </w:p>
        </w:tc>
        <w:tc>
          <w:tcPr>
            <w:tcW w:w="1541" w:type="dxa"/>
            <w:gridSpan w:val="3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3661589" w14:textId="77777777" w:rsidR="004B5CAF" w:rsidRPr="006E6FF9" w:rsidRDefault="004B5CAF" w:rsidP="000C610F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身分證字號</w:t>
            </w:r>
          </w:p>
        </w:tc>
        <w:tc>
          <w:tcPr>
            <w:tcW w:w="2424" w:type="dxa"/>
            <w:gridSpan w:val="5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E54FC05" w14:textId="77777777" w:rsidR="004B5CAF" w:rsidRPr="006E6FF9" w:rsidRDefault="004B5CAF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3540" w:type="dxa"/>
            <w:gridSpan w:val="3"/>
            <w:vMerge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D54F7B9" w14:textId="77777777" w:rsidR="004B5CAF" w:rsidRPr="006E6FF9" w:rsidRDefault="004B5CAF"/>
        </w:tc>
      </w:tr>
      <w:tr w:rsidR="004B5CAF" w:rsidRPr="006E6FF9" w14:paraId="4941558B" w14:textId="77777777" w:rsidTr="003E75A1">
        <w:trPr>
          <w:cantSplit/>
          <w:trHeight w:val="454"/>
        </w:trPr>
        <w:tc>
          <w:tcPr>
            <w:tcW w:w="129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C3896E1" w14:textId="77777777" w:rsidR="004B5CAF" w:rsidRPr="006E6FF9" w:rsidRDefault="004B5CAF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通訊地址</w:t>
            </w:r>
          </w:p>
        </w:tc>
        <w:tc>
          <w:tcPr>
            <w:tcW w:w="5924" w:type="dxa"/>
            <w:gridSpan w:val="9"/>
            <w:vMerge w:val="restart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2010B89" w14:textId="77777777" w:rsidR="004B5CAF" w:rsidRPr="006E6FF9" w:rsidRDefault="004B5CAF">
            <w:pPr>
              <w:spacing w:line="220" w:lineRule="exact"/>
              <w:jc w:val="both"/>
            </w:pPr>
            <w:r w:rsidRPr="006E6FF9">
              <w:rPr>
                <w:rFonts w:eastAsia="標楷體"/>
                <w:sz w:val="20"/>
              </w:rPr>
              <w:t xml:space="preserve"> </w:t>
            </w:r>
          </w:p>
        </w:tc>
        <w:tc>
          <w:tcPr>
            <w:tcW w:w="551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D24396B" w14:textId="77777777" w:rsidR="004B5CAF" w:rsidRPr="006E6FF9" w:rsidRDefault="004B5CAF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電話</w:t>
            </w:r>
          </w:p>
        </w:tc>
        <w:tc>
          <w:tcPr>
            <w:tcW w:w="2989" w:type="dxa"/>
            <w:gridSpan w:val="2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1BBB5FB" w14:textId="77777777" w:rsidR="004B5CAF" w:rsidRPr="006E6FF9" w:rsidRDefault="004B5CAF">
            <w:pPr>
              <w:spacing w:line="300" w:lineRule="exact"/>
              <w:jc w:val="both"/>
            </w:pPr>
            <w:r w:rsidRPr="006E6FF9">
              <w:rPr>
                <w:rFonts w:eastAsia="標楷體"/>
              </w:rPr>
              <w:t>（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）</w:t>
            </w:r>
          </w:p>
        </w:tc>
      </w:tr>
      <w:tr w:rsidR="004B5CAF" w:rsidRPr="006E6FF9" w14:paraId="21F90B11" w14:textId="77777777" w:rsidTr="003E75A1">
        <w:trPr>
          <w:cantSplit/>
          <w:trHeight w:val="454"/>
        </w:trPr>
        <w:tc>
          <w:tcPr>
            <w:tcW w:w="1299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A7B9CF8" w14:textId="77777777" w:rsidR="004B5CAF" w:rsidRPr="006E6FF9" w:rsidRDefault="004B5CAF"/>
        </w:tc>
        <w:tc>
          <w:tcPr>
            <w:tcW w:w="5924" w:type="dxa"/>
            <w:gridSpan w:val="9"/>
            <w:vMerge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341D061" w14:textId="77777777" w:rsidR="004B5CAF" w:rsidRPr="006E6FF9" w:rsidRDefault="004B5CAF"/>
        </w:tc>
        <w:tc>
          <w:tcPr>
            <w:tcW w:w="551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EE3DD80" w14:textId="77777777" w:rsidR="004B5CAF" w:rsidRPr="006E6FF9" w:rsidRDefault="004B5CAF">
            <w:pPr>
              <w:spacing w:line="200" w:lineRule="exact"/>
              <w:jc w:val="center"/>
            </w:pPr>
            <w:r w:rsidRPr="006E6FF9">
              <w:rPr>
                <w:rFonts w:eastAsia="標楷體"/>
              </w:rPr>
              <w:t>傳真</w:t>
            </w:r>
          </w:p>
        </w:tc>
        <w:tc>
          <w:tcPr>
            <w:tcW w:w="298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6B53D2E" w14:textId="77777777" w:rsidR="004B5CAF" w:rsidRPr="006E6FF9" w:rsidRDefault="004B5CAF">
            <w:pPr>
              <w:spacing w:line="300" w:lineRule="exact"/>
              <w:jc w:val="both"/>
            </w:pPr>
            <w:r w:rsidRPr="006E6FF9">
              <w:rPr>
                <w:rFonts w:eastAsia="標楷體"/>
              </w:rPr>
              <w:t>（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）</w:t>
            </w:r>
          </w:p>
        </w:tc>
      </w:tr>
      <w:tr w:rsidR="004B5CAF" w:rsidRPr="006E6FF9" w14:paraId="5DA77781" w14:textId="77777777" w:rsidTr="003E75A1">
        <w:trPr>
          <w:cantSplit/>
          <w:trHeight w:val="454"/>
        </w:trPr>
        <w:tc>
          <w:tcPr>
            <w:tcW w:w="129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A2A60AB" w14:textId="77777777" w:rsidR="004B5CAF" w:rsidRPr="006E6FF9" w:rsidRDefault="004B5CAF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永久地址</w:t>
            </w:r>
          </w:p>
        </w:tc>
        <w:tc>
          <w:tcPr>
            <w:tcW w:w="5924" w:type="dxa"/>
            <w:gridSpan w:val="9"/>
            <w:vMerge w:val="restart"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6CB639F" w14:textId="77777777" w:rsidR="004B5CAF" w:rsidRPr="006E6FF9" w:rsidRDefault="004B5CAF">
            <w:pPr>
              <w:snapToGrid w:val="0"/>
              <w:spacing w:line="300" w:lineRule="exact"/>
              <w:jc w:val="center"/>
              <w:rPr>
                <w:rFonts w:eastAsia="標楷體"/>
              </w:rPr>
            </w:pPr>
          </w:p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3B9D35A" w14:textId="77777777" w:rsidR="004B5CAF" w:rsidRPr="006E6FF9" w:rsidRDefault="004B5CAF">
            <w:pPr>
              <w:spacing w:line="200" w:lineRule="exact"/>
              <w:jc w:val="center"/>
            </w:pPr>
            <w:r w:rsidRPr="006E6FF9">
              <w:rPr>
                <w:rFonts w:eastAsia="標楷體"/>
              </w:rPr>
              <w:t>電話</w:t>
            </w:r>
          </w:p>
        </w:tc>
        <w:tc>
          <w:tcPr>
            <w:tcW w:w="298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AEE28FE" w14:textId="77777777" w:rsidR="004B5CAF" w:rsidRPr="006E6FF9" w:rsidRDefault="004B5CAF">
            <w:pPr>
              <w:spacing w:line="300" w:lineRule="exact"/>
              <w:jc w:val="both"/>
            </w:pPr>
            <w:r w:rsidRPr="006E6FF9">
              <w:rPr>
                <w:rFonts w:eastAsia="標楷體"/>
              </w:rPr>
              <w:t>（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）</w:t>
            </w:r>
          </w:p>
        </w:tc>
      </w:tr>
      <w:tr w:rsidR="004B5CAF" w:rsidRPr="006E6FF9" w14:paraId="40ED2102" w14:textId="77777777" w:rsidTr="003E75A1">
        <w:trPr>
          <w:cantSplit/>
          <w:trHeight w:val="454"/>
        </w:trPr>
        <w:tc>
          <w:tcPr>
            <w:tcW w:w="1299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CA08AE4" w14:textId="77777777" w:rsidR="004B5CAF" w:rsidRPr="006E6FF9" w:rsidRDefault="004B5CAF"/>
        </w:tc>
        <w:tc>
          <w:tcPr>
            <w:tcW w:w="5924" w:type="dxa"/>
            <w:gridSpan w:val="9"/>
            <w:vMerge/>
            <w:tcBorders>
              <w:top w:val="double" w:sz="4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5FD56C6" w14:textId="77777777" w:rsidR="004B5CAF" w:rsidRPr="006E6FF9" w:rsidRDefault="004B5CAF"/>
        </w:tc>
        <w:tc>
          <w:tcPr>
            <w:tcW w:w="5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2F6ACD7" w14:textId="77777777" w:rsidR="004B5CAF" w:rsidRPr="006E6FF9" w:rsidRDefault="004B5CAF">
            <w:pPr>
              <w:spacing w:line="200" w:lineRule="exact"/>
              <w:jc w:val="center"/>
            </w:pPr>
            <w:r w:rsidRPr="006E6FF9">
              <w:rPr>
                <w:rFonts w:eastAsia="標楷體"/>
              </w:rPr>
              <w:t>傳真</w:t>
            </w:r>
          </w:p>
        </w:tc>
        <w:tc>
          <w:tcPr>
            <w:tcW w:w="298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C5195D0" w14:textId="77777777" w:rsidR="004B5CAF" w:rsidRPr="006E6FF9" w:rsidRDefault="004B5CAF">
            <w:pPr>
              <w:spacing w:line="300" w:lineRule="exact"/>
              <w:jc w:val="both"/>
            </w:pPr>
            <w:r w:rsidRPr="006E6FF9">
              <w:rPr>
                <w:rFonts w:eastAsia="標楷體"/>
              </w:rPr>
              <w:t>（</w:t>
            </w:r>
            <w:r w:rsidRPr="006E6FF9">
              <w:rPr>
                <w:rFonts w:eastAsia="標楷體"/>
              </w:rPr>
              <w:t xml:space="preserve">  </w:t>
            </w:r>
            <w:r w:rsidRPr="006E6FF9">
              <w:rPr>
                <w:rFonts w:eastAsia="標楷體"/>
              </w:rPr>
              <w:t>）</w:t>
            </w:r>
          </w:p>
        </w:tc>
      </w:tr>
      <w:tr w:rsidR="002171D6" w:rsidRPr="006E6FF9" w14:paraId="1BDF4D0E" w14:textId="77777777" w:rsidTr="003E75A1">
        <w:trPr>
          <w:cantSplit/>
          <w:trHeight w:val="889"/>
        </w:trPr>
        <w:tc>
          <w:tcPr>
            <w:tcW w:w="12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4181866" w14:textId="77777777" w:rsidR="002171D6" w:rsidRPr="006E6FF9" w:rsidRDefault="002171D6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電子郵件</w:t>
            </w:r>
          </w:p>
          <w:p w14:paraId="0B6CF69F" w14:textId="77777777" w:rsidR="002171D6" w:rsidRPr="006E6FF9" w:rsidRDefault="002171D6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（</w:t>
            </w:r>
            <w:r w:rsidRPr="006E6FF9">
              <w:rPr>
                <w:rFonts w:eastAsia="標楷體"/>
              </w:rPr>
              <w:t>E-mail</w:t>
            </w:r>
            <w:r w:rsidRPr="006E6FF9">
              <w:rPr>
                <w:rFonts w:eastAsia="標楷體"/>
              </w:rPr>
              <w:t>）</w:t>
            </w:r>
          </w:p>
        </w:tc>
        <w:tc>
          <w:tcPr>
            <w:tcW w:w="5208" w:type="dxa"/>
            <w:gridSpan w:val="6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DE503" w14:textId="77777777" w:rsidR="002171D6" w:rsidRPr="006E6FF9" w:rsidRDefault="002171D6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</w:p>
        </w:tc>
        <w:tc>
          <w:tcPr>
            <w:tcW w:w="1279" w:type="dxa"/>
            <w:gridSpan w:val="5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78738" w14:textId="77777777" w:rsidR="002171D6" w:rsidRPr="006E6FF9" w:rsidRDefault="002171D6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</w:rPr>
              <w:t>行動電話</w:t>
            </w:r>
          </w:p>
        </w:tc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55B552D" w14:textId="77777777" w:rsidR="002171D6" w:rsidRPr="006E6FF9" w:rsidRDefault="002171D6">
            <w:pPr>
              <w:snapToGrid w:val="0"/>
              <w:spacing w:line="300" w:lineRule="exact"/>
              <w:jc w:val="both"/>
              <w:rPr>
                <w:rFonts w:eastAsia="標楷體"/>
              </w:rPr>
            </w:pPr>
          </w:p>
        </w:tc>
      </w:tr>
      <w:tr w:rsidR="003E75A1" w:rsidRPr="006E6FF9" w14:paraId="4396768C" w14:textId="77777777" w:rsidTr="002D6B12">
        <w:trPr>
          <w:cantSplit/>
          <w:trHeight w:val="2551"/>
        </w:trPr>
        <w:tc>
          <w:tcPr>
            <w:tcW w:w="5381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9BE448" w14:textId="77777777" w:rsidR="003E75A1" w:rsidRPr="006E6FF9" w:rsidRDefault="003E75A1">
            <w:pPr>
              <w:spacing w:line="400" w:lineRule="exact"/>
              <w:jc w:val="center"/>
            </w:pPr>
            <w:r w:rsidRPr="006E6FF9">
              <w:rPr>
                <w:rFonts w:eastAsia="標楷體"/>
                <w:lang w:val="x-none" w:eastAsia="x-none"/>
              </w:rPr>
              <w:t>身分證明影本正面</w:t>
            </w:r>
          </w:p>
          <w:p w14:paraId="579181F6" w14:textId="77777777" w:rsidR="003E75A1" w:rsidRPr="006E6FF9" w:rsidRDefault="003E75A1">
            <w:pPr>
              <w:spacing w:line="300" w:lineRule="exact"/>
              <w:jc w:val="center"/>
            </w:pPr>
            <w:r w:rsidRPr="006E6FF9">
              <w:rPr>
                <w:rFonts w:eastAsia="標楷體"/>
                <w:lang w:val="x-none" w:eastAsia="x-none"/>
              </w:rPr>
              <w:t>浮貼處</w:t>
            </w:r>
          </w:p>
        </w:tc>
        <w:tc>
          <w:tcPr>
            <w:tcW w:w="5382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433921D" w14:textId="77777777" w:rsidR="003E75A1" w:rsidRPr="006E6FF9" w:rsidRDefault="003E75A1">
            <w:pPr>
              <w:spacing w:line="400" w:lineRule="exact"/>
              <w:jc w:val="center"/>
            </w:pPr>
            <w:r w:rsidRPr="006E6FF9">
              <w:rPr>
                <w:rFonts w:eastAsia="標楷體"/>
              </w:rPr>
              <w:t>身分證明影本反面</w:t>
            </w:r>
          </w:p>
          <w:p w14:paraId="49790A8C" w14:textId="77777777" w:rsidR="003E75A1" w:rsidRPr="006E6FF9" w:rsidRDefault="003E75A1">
            <w:pPr>
              <w:spacing w:line="300" w:lineRule="exact"/>
              <w:jc w:val="center"/>
            </w:pPr>
            <w:r w:rsidRPr="006E6FF9">
              <w:rPr>
                <w:rFonts w:eastAsia="標楷體"/>
              </w:rPr>
              <w:t>浮貼處</w:t>
            </w:r>
          </w:p>
        </w:tc>
      </w:tr>
      <w:tr w:rsidR="003E75A1" w:rsidRPr="006E6FF9" w14:paraId="46EFF3F1" w14:textId="77777777" w:rsidTr="005D4871">
        <w:trPr>
          <w:cantSplit/>
          <w:trHeight w:val="3390"/>
        </w:trPr>
        <w:tc>
          <w:tcPr>
            <w:tcW w:w="7786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14:paraId="7E4EC2F4" w14:textId="77777777" w:rsidR="005D4871" w:rsidRPr="006E6FF9" w:rsidRDefault="003E75A1" w:rsidP="005D4871">
            <w:pPr>
              <w:spacing w:line="400" w:lineRule="exact"/>
              <w:rPr>
                <w:rFonts w:eastAsia="標楷體"/>
                <w:lang w:eastAsia="x-none"/>
              </w:rPr>
            </w:pPr>
            <w:r w:rsidRPr="006E6FF9">
              <w:rPr>
                <w:rFonts w:eastAsia="標楷體"/>
                <w:lang w:eastAsia="x-none"/>
              </w:rPr>
              <w:t>個人獎項</w:t>
            </w:r>
            <w:r w:rsidR="007418DA" w:rsidRPr="006E6FF9">
              <w:rPr>
                <w:rFonts w:eastAsia="標楷體"/>
              </w:rPr>
              <w:t>參選者</w:t>
            </w:r>
            <w:r w:rsidRPr="006E6FF9">
              <w:rPr>
                <w:rFonts w:eastAsia="標楷體"/>
                <w:lang w:eastAsia="x-none"/>
              </w:rPr>
              <w:t>請提供</w:t>
            </w:r>
            <w:r w:rsidR="005D4871" w:rsidRPr="006E6FF9">
              <w:rPr>
                <w:rFonts w:eastAsia="標楷體"/>
                <w:lang w:eastAsia="x-none"/>
              </w:rPr>
              <w:t>：</w:t>
            </w:r>
          </w:p>
          <w:p w14:paraId="2E9A12A3" w14:textId="77777777" w:rsidR="005D4871" w:rsidRPr="006E6FF9" w:rsidRDefault="003E75A1" w:rsidP="005D4871">
            <w:pPr>
              <w:pStyle w:val="af0"/>
              <w:numPr>
                <w:ilvl w:val="0"/>
                <w:numId w:val="9"/>
              </w:numPr>
              <w:spacing w:line="400" w:lineRule="exact"/>
              <w:rPr>
                <w:rFonts w:ascii="Times New Roman" w:eastAsia="標楷體" w:hAnsi="Times New Roman"/>
                <w:lang w:eastAsia="x-none"/>
              </w:rPr>
            </w:pPr>
            <w:r w:rsidRPr="006E6FF9">
              <w:rPr>
                <w:rFonts w:ascii="Times New Roman" w:eastAsia="標楷體" w:hAnsi="Times New Roman"/>
                <w:lang w:eastAsia="x-none"/>
              </w:rPr>
              <w:t>近半年「正面個人生活照」</w:t>
            </w:r>
            <w:r w:rsidRPr="006E6FF9">
              <w:rPr>
                <w:rFonts w:ascii="Times New Roman" w:eastAsia="標楷體" w:hAnsi="Times New Roman"/>
                <w:lang w:eastAsia="x-none"/>
              </w:rPr>
              <w:t>1</w:t>
            </w:r>
            <w:r w:rsidRPr="006E6FF9">
              <w:rPr>
                <w:rFonts w:ascii="Times New Roman" w:eastAsia="標楷體" w:hAnsi="Times New Roman"/>
                <w:lang w:eastAsia="x-none"/>
              </w:rPr>
              <w:t>張（以半身照為宜）</w:t>
            </w:r>
            <w:r w:rsidR="005D4871" w:rsidRPr="006E6FF9">
              <w:rPr>
                <w:rFonts w:ascii="Times New Roman" w:eastAsia="標楷體" w:hAnsi="Times New Roman"/>
                <w:lang w:eastAsia="x-none"/>
              </w:rPr>
              <w:t>。</w:t>
            </w:r>
          </w:p>
          <w:p w14:paraId="67C9C4C3" w14:textId="77777777" w:rsidR="007418DA" w:rsidRPr="006E6FF9" w:rsidRDefault="005D4871" w:rsidP="005D4871">
            <w:pPr>
              <w:pStyle w:val="af0"/>
              <w:numPr>
                <w:ilvl w:val="0"/>
                <w:numId w:val="9"/>
              </w:numPr>
              <w:spacing w:line="400" w:lineRule="exact"/>
              <w:rPr>
                <w:rFonts w:ascii="Times New Roman" w:eastAsia="標楷體" w:hAnsi="Times New Roman"/>
                <w:lang w:eastAsia="x-none"/>
              </w:rPr>
            </w:pPr>
            <w:r w:rsidRPr="006E6FF9">
              <w:rPr>
                <w:rFonts w:ascii="Times New Roman" w:eastAsia="標楷體" w:hAnsi="Times New Roman"/>
              </w:rPr>
              <w:t>「參與活動</w:t>
            </w:r>
            <w:r w:rsidR="003E75A1" w:rsidRPr="006E6FF9">
              <w:rPr>
                <w:rFonts w:ascii="Times New Roman" w:eastAsia="標楷體" w:hAnsi="Times New Roman"/>
                <w:lang w:eastAsia="x-none"/>
              </w:rPr>
              <w:t>照片」</w:t>
            </w:r>
            <w:r w:rsidR="003E75A1" w:rsidRPr="006E6FF9">
              <w:rPr>
                <w:rFonts w:ascii="Times New Roman" w:eastAsia="標楷體" w:hAnsi="Times New Roman"/>
                <w:lang w:eastAsia="x-none"/>
              </w:rPr>
              <w:t>5</w:t>
            </w:r>
            <w:r w:rsidR="003E75A1" w:rsidRPr="006E6FF9">
              <w:rPr>
                <w:rFonts w:ascii="Times New Roman" w:eastAsia="標楷體" w:hAnsi="Times New Roman"/>
                <w:lang w:eastAsia="x-none"/>
              </w:rPr>
              <w:t>張</w:t>
            </w:r>
            <w:r w:rsidRPr="006E6FF9">
              <w:rPr>
                <w:rFonts w:ascii="Times New Roman" w:eastAsia="標楷體" w:hAnsi="Times New Roman"/>
                <w:lang w:eastAsia="x-none"/>
              </w:rPr>
              <w:t>。</w:t>
            </w:r>
          </w:p>
          <w:p w14:paraId="428E6CF8" w14:textId="77777777" w:rsidR="007418DA" w:rsidRPr="006E6FF9" w:rsidRDefault="007418DA" w:rsidP="007418DA">
            <w:pPr>
              <w:rPr>
                <w:lang w:eastAsia="x-none"/>
              </w:rPr>
            </w:pPr>
          </w:p>
          <w:p w14:paraId="6CF730CB" w14:textId="77777777" w:rsidR="007418DA" w:rsidRPr="006E6FF9" w:rsidRDefault="007418DA" w:rsidP="007418DA">
            <w:pPr>
              <w:rPr>
                <w:lang w:eastAsia="x-none"/>
              </w:rPr>
            </w:pPr>
          </w:p>
          <w:p w14:paraId="6217DF9E" w14:textId="77777777" w:rsidR="007418DA" w:rsidRPr="006E6FF9" w:rsidRDefault="007418DA" w:rsidP="007418DA">
            <w:pPr>
              <w:rPr>
                <w:lang w:eastAsia="x-none"/>
              </w:rPr>
            </w:pPr>
          </w:p>
          <w:p w14:paraId="48EAA49D" w14:textId="77777777" w:rsidR="007418DA" w:rsidRPr="006E6FF9" w:rsidRDefault="007418DA" w:rsidP="007418DA">
            <w:pPr>
              <w:rPr>
                <w:lang w:eastAsia="x-none"/>
              </w:rPr>
            </w:pPr>
          </w:p>
          <w:p w14:paraId="6CB9EA4F" w14:textId="77777777" w:rsidR="007418DA" w:rsidRPr="006E6FF9" w:rsidRDefault="007418DA" w:rsidP="007418DA">
            <w:pPr>
              <w:rPr>
                <w:lang w:eastAsia="x-none"/>
              </w:rPr>
            </w:pPr>
          </w:p>
          <w:p w14:paraId="335EB948" w14:textId="77777777" w:rsidR="007418DA" w:rsidRPr="006E6FF9" w:rsidRDefault="007418DA" w:rsidP="007418DA">
            <w:pPr>
              <w:rPr>
                <w:lang w:eastAsia="x-none"/>
              </w:rPr>
            </w:pPr>
          </w:p>
          <w:p w14:paraId="53F6DE3D" w14:textId="77777777" w:rsidR="007418DA" w:rsidRPr="006E6FF9" w:rsidRDefault="007418DA" w:rsidP="007418DA">
            <w:pPr>
              <w:rPr>
                <w:lang w:eastAsia="x-none"/>
              </w:rPr>
            </w:pPr>
          </w:p>
          <w:p w14:paraId="40B8B742" w14:textId="77777777" w:rsidR="007418DA" w:rsidRPr="006E6FF9" w:rsidRDefault="007418DA" w:rsidP="007418DA">
            <w:pPr>
              <w:rPr>
                <w:lang w:eastAsia="x-none"/>
              </w:rPr>
            </w:pPr>
          </w:p>
          <w:p w14:paraId="095B2470" w14:textId="77777777" w:rsidR="003E75A1" w:rsidRPr="006E6FF9" w:rsidRDefault="003E75A1" w:rsidP="007418DA">
            <w:pPr>
              <w:rPr>
                <w:lang w:eastAsia="x-none"/>
              </w:rPr>
            </w:pPr>
          </w:p>
        </w:tc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8919EC7" w14:textId="77777777" w:rsidR="005D4871" w:rsidRPr="006E6FF9" w:rsidRDefault="005D4871" w:rsidP="005D4871">
            <w:pPr>
              <w:spacing w:line="400" w:lineRule="exact"/>
              <w:rPr>
                <w:rFonts w:eastAsia="標楷體"/>
                <w:lang w:val="x-none"/>
              </w:rPr>
            </w:pPr>
            <w:r w:rsidRPr="006E6FF9">
              <w:rPr>
                <w:rFonts w:eastAsia="標楷體"/>
                <w:lang w:val="x-none"/>
              </w:rPr>
              <w:t>請繳交電子檔並附圖說。</w:t>
            </w:r>
          </w:p>
          <w:p w14:paraId="5584F3B6" w14:textId="77777777" w:rsidR="005D4871" w:rsidRPr="006E6FF9" w:rsidRDefault="005D4871" w:rsidP="005D4871">
            <w:pPr>
              <w:pStyle w:val="af0"/>
              <w:numPr>
                <w:ilvl w:val="0"/>
                <w:numId w:val="10"/>
              </w:numPr>
              <w:spacing w:line="400" w:lineRule="exact"/>
              <w:rPr>
                <w:rFonts w:ascii="Times New Roman" w:eastAsia="標楷體" w:hAnsi="Times New Roman"/>
                <w:lang w:val="x-none"/>
              </w:rPr>
            </w:pPr>
            <w:r w:rsidRPr="006E6FF9">
              <w:rPr>
                <w:rFonts w:ascii="Times New Roman" w:eastAsia="標楷體" w:hAnsi="Times New Roman"/>
                <w:lang w:val="x-none"/>
              </w:rPr>
              <w:t>電子檔：</w:t>
            </w:r>
            <w:r w:rsidR="003E75A1" w:rsidRPr="006E6FF9">
              <w:rPr>
                <w:rFonts w:ascii="Times New Roman" w:eastAsia="標楷體" w:hAnsi="Times New Roman"/>
                <w:lang w:val="x-none" w:eastAsia="x-none"/>
              </w:rPr>
              <w:t>解析度</w:t>
            </w:r>
            <w:r w:rsidR="003E75A1" w:rsidRPr="006E6FF9">
              <w:rPr>
                <w:rFonts w:ascii="Times New Roman" w:eastAsia="標楷體" w:hAnsi="Times New Roman"/>
                <w:lang w:val="x-none" w:eastAsia="x-none"/>
              </w:rPr>
              <w:t>350dpi</w:t>
            </w:r>
            <w:r w:rsidR="003E75A1" w:rsidRPr="006E6FF9">
              <w:rPr>
                <w:rFonts w:ascii="Times New Roman" w:eastAsia="標楷體" w:hAnsi="Times New Roman"/>
                <w:lang w:val="x-none" w:eastAsia="x-none"/>
              </w:rPr>
              <w:t>以上之</w:t>
            </w:r>
            <w:r w:rsidR="003E75A1" w:rsidRPr="006E6FF9">
              <w:rPr>
                <w:rFonts w:ascii="Times New Roman" w:eastAsia="標楷體" w:hAnsi="Times New Roman"/>
                <w:lang w:val="x-none" w:eastAsia="x-none"/>
              </w:rPr>
              <w:t>JPG</w:t>
            </w:r>
            <w:r w:rsidR="003E75A1" w:rsidRPr="006E6FF9">
              <w:rPr>
                <w:rFonts w:ascii="Times New Roman" w:eastAsia="標楷體" w:hAnsi="Times New Roman"/>
                <w:lang w:val="x-none" w:eastAsia="x-none"/>
              </w:rPr>
              <w:t>或</w:t>
            </w:r>
            <w:r w:rsidR="003E75A1" w:rsidRPr="006E6FF9">
              <w:rPr>
                <w:rFonts w:ascii="Times New Roman" w:eastAsia="標楷體" w:hAnsi="Times New Roman"/>
                <w:lang w:val="x-none" w:eastAsia="x-none"/>
              </w:rPr>
              <w:t>TIF</w:t>
            </w:r>
            <w:r w:rsidR="003E75A1" w:rsidRPr="006E6FF9">
              <w:rPr>
                <w:rFonts w:ascii="Times New Roman" w:eastAsia="標楷體" w:hAnsi="Times New Roman"/>
                <w:lang w:val="x-none" w:eastAsia="x-none"/>
              </w:rPr>
              <w:t>檔</w:t>
            </w:r>
            <w:r w:rsidRPr="006E6FF9">
              <w:rPr>
                <w:rFonts w:ascii="Times New Roman" w:eastAsia="標楷體" w:hAnsi="Times New Roman"/>
                <w:lang w:val="x-none" w:eastAsia="x-none"/>
              </w:rPr>
              <w:t>（</w:t>
            </w:r>
            <w:r w:rsidR="003E75A1" w:rsidRPr="006E6FF9">
              <w:rPr>
                <w:rFonts w:ascii="Times New Roman" w:eastAsia="標楷體" w:hAnsi="Times New Roman"/>
                <w:lang w:val="x-none" w:eastAsia="x-none"/>
              </w:rPr>
              <w:t>照片勿嵌入於</w:t>
            </w:r>
            <w:r w:rsidR="003E75A1" w:rsidRPr="006E6FF9">
              <w:rPr>
                <w:rFonts w:ascii="Times New Roman" w:eastAsia="標楷體" w:hAnsi="Times New Roman"/>
                <w:lang w:val="x-none" w:eastAsia="x-none"/>
              </w:rPr>
              <w:t>Word</w:t>
            </w:r>
            <w:r w:rsidR="003E75A1" w:rsidRPr="006E6FF9">
              <w:rPr>
                <w:rFonts w:ascii="Times New Roman" w:eastAsia="標楷體" w:hAnsi="Times New Roman"/>
                <w:lang w:val="x-none" w:eastAsia="x-none"/>
              </w:rPr>
              <w:t>檔案）</w:t>
            </w:r>
            <w:r w:rsidRPr="006E6FF9">
              <w:rPr>
                <w:rFonts w:ascii="Times New Roman" w:eastAsia="標楷體" w:hAnsi="Times New Roman"/>
                <w:lang w:val="x-none" w:eastAsia="x-none"/>
              </w:rPr>
              <w:t>。</w:t>
            </w:r>
          </w:p>
          <w:p w14:paraId="68866887" w14:textId="77777777" w:rsidR="003E75A1" w:rsidRPr="006E6FF9" w:rsidRDefault="003E75A1" w:rsidP="00676D0B">
            <w:pPr>
              <w:pStyle w:val="af0"/>
              <w:numPr>
                <w:ilvl w:val="0"/>
                <w:numId w:val="10"/>
              </w:numPr>
              <w:spacing w:line="400" w:lineRule="exact"/>
              <w:jc w:val="both"/>
              <w:rPr>
                <w:rFonts w:ascii="Times New Roman" w:eastAsia="標楷體" w:hAnsi="Times New Roman"/>
                <w:lang w:val="x-none"/>
              </w:rPr>
            </w:pPr>
            <w:r w:rsidRPr="006E6FF9">
              <w:rPr>
                <w:rFonts w:ascii="Times New Roman" w:eastAsia="標楷體" w:hAnsi="Times New Roman"/>
                <w:lang w:val="x-none" w:eastAsia="x-none"/>
              </w:rPr>
              <w:t>圖說</w:t>
            </w:r>
            <w:r w:rsidR="005D4871" w:rsidRPr="006E6FF9">
              <w:rPr>
                <w:rFonts w:ascii="Times New Roman" w:eastAsia="標楷體" w:hAnsi="Times New Roman"/>
                <w:lang w:val="x-none" w:eastAsia="x-none"/>
              </w:rPr>
              <w:t>：</w:t>
            </w:r>
            <w:r w:rsidR="005D4871" w:rsidRPr="006E6FF9">
              <w:rPr>
                <w:rFonts w:ascii="Times New Roman" w:eastAsia="標楷體" w:hAnsi="Times New Roman"/>
                <w:lang w:eastAsia="x-none"/>
              </w:rPr>
              <w:t>「參與活動</w:t>
            </w:r>
            <w:r w:rsidRPr="006E6FF9">
              <w:rPr>
                <w:rFonts w:ascii="Times New Roman" w:eastAsia="標楷體" w:hAnsi="Times New Roman"/>
                <w:lang w:eastAsia="x-none"/>
              </w:rPr>
              <w:t>照片」</w:t>
            </w:r>
            <w:r w:rsidRPr="006E6FF9">
              <w:rPr>
                <w:rFonts w:ascii="Times New Roman" w:eastAsia="標楷體" w:hAnsi="Times New Roman"/>
                <w:lang w:val="x-none" w:eastAsia="x-none"/>
              </w:rPr>
              <w:t>內容以個人獲獎事蹟之相關服務及活動為主。</w:t>
            </w:r>
          </w:p>
          <w:p w14:paraId="0764F3F7" w14:textId="77777777" w:rsidR="005D4871" w:rsidRPr="006E6FF9" w:rsidRDefault="003E75A1" w:rsidP="005D4871">
            <w:pPr>
              <w:pStyle w:val="af0"/>
              <w:numPr>
                <w:ilvl w:val="0"/>
                <w:numId w:val="10"/>
              </w:numPr>
              <w:spacing w:line="400" w:lineRule="exact"/>
              <w:rPr>
                <w:rFonts w:ascii="Times New Roman" w:eastAsia="標楷體" w:hAnsi="Times New Roman"/>
                <w:lang w:val="x-none"/>
              </w:rPr>
            </w:pPr>
            <w:r w:rsidRPr="006E6FF9">
              <w:rPr>
                <w:rFonts w:ascii="Times New Roman" w:eastAsia="標楷體" w:hAnsi="Times New Roman"/>
                <w:lang w:eastAsia="x-none"/>
              </w:rPr>
              <w:t>照片清晰度要高，儘量提供大圖片為最佳。</w:t>
            </w:r>
          </w:p>
        </w:tc>
      </w:tr>
      <w:tr w:rsidR="002171D6" w:rsidRPr="006E6FF9" w14:paraId="754EAEDA" w14:textId="77777777" w:rsidTr="003E75A1">
        <w:trPr>
          <w:cantSplit/>
          <w:trHeight w:hRule="exact" w:val="748"/>
        </w:trPr>
        <w:tc>
          <w:tcPr>
            <w:tcW w:w="7786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7E6E3AA4" w14:textId="77777777" w:rsidR="002171D6" w:rsidRPr="006E6FF9" w:rsidRDefault="002171D6">
            <w:pPr>
              <w:spacing w:line="300" w:lineRule="exact"/>
              <w:jc w:val="center"/>
            </w:pPr>
            <w:r w:rsidRPr="006E6FF9">
              <w:rPr>
                <w:rFonts w:eastAsia="標楷體"/>
                <w:b/>
                <w:bCs/>
                <w:sz w:val="32"/>
              </w:rPr>
              <w:t>個人簡歷</w:t>
            </w:r>
          </w:p>
        </w:tc>
        <w:tc>
          <w:tcPr>
            <w:tcW w:w="29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65CC9A77" w14:textId="77777777" w:rsidR="002171D6" w:rsidRPr="006E6FF9" w:rsidRDefault="002171D6">
            <w:pPr>
              <w:spacing w:line="3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6E6FF9">
              <w:rPr>
                <w:rFonts w:eastAsia="標楷體"/>
                <w:sz w:val="28"/>
                <w:szCs w:val="28"/>
              </w:rPr>
              <w:t>佐證資料</w:t>
            </w:r>
          </w:p>
        </w:tc>
      </w:tr>
      <w:tr w:rsidR="00F8200D" w:rsidRPr="006E6FF9" w14:paraId="17785862" w14:textId="77777777" w:rsidTr="00387B09">
        <w:trPr>
          <w:cantSplit/>
          <w:trHeight w:val="5669"/>
        </w:trPr>
        <w:tc>
          <w:tcPr>
            <w:tcW w:w="7786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696E96A" w14:textId="77777777" w:rsidR="00F8200D" w:rsidRPr="006E6FF9" w:rsidRDefault="00F8200D" w:rsidP="00387B09">
            <w:pPr>
              <w:spacing w:line="400" w:lineRule="exact"/>
              <w:ind w:firstLine="240"/>
              <w:jc w:val="both"/>
            </w:pPr>
            <w:r w:rsidRPr="006E6FF9">
              <w:rPr>
                <w:rFonts w:eastAsia="標楷體"/>
                <w:b/>
                <w:bCs/>
              </w:rPr>
              <w:lastRenderedPageBreak/>
              <w:t>(</w:t>
            </w:r>
            <w:r w:rsidRPr="006E6FF9">
              <w:rPr>
                <w:rFonts w:eastAsia="標楷體"/>
                <w:b/>
                <w:bCs/>
              </w:rPr>
              <w:t>參考範本</w:t>
            </w:r>
            <w:r w:rsidRPr="006E6FF9">
              <w:rPr>
                <w:rFonts w:eastAsia="標楷體"/>
                <w:b/>
                <w:bCs/>
              </w:rPr>
              <w:t>)</w:t>
            </w:r>
          </w:p>
          <w:p w14:paraId="46856A0A" w14:textId="77777777" w:rsidR="00F8200D" w:rsidRPr="006E6FF9" w:rsidRDefault="00F8200D" w:rsidP="00387B09">
            <w:pPr>
              <w:spacing w:line="400" w:lineRule="exact"/>
              <w:ind w:left="372" w:right="425"/>
              <w:jc w:val="both"/>
            </w:pPr>
            <w:r w:rsidRPr="006E6FF9">
              <w:rPr>
                <w:rFonts w:eastAsia="標楷體"/>
                <w:color w:val="000000"/>
              </w:rPr>
              <w:t>1.</w:t>
            </w:r>
            <w:r w:rsidRPr="006E6FF9">
              <w:rPr>
                <w:rFonts w:eastAsia="標楷體"/>
                <w:color w:val="000000"/>
              </w:rPr>
              <w:t>出生年月：</w:t>
            </w:r>
            <w:r w:rsidRPr="006E6FF9">
              <w:rPr>
                <w:rFonts w:eastAsia="標楷體"/>
                <w:color w:val="000000"/>
              </w:rPr>
              <w:t>19○○</w:t>
            </w:r>
            <w:r w:rsidRPr="006E6FF9">
              <w:rPr>
                <w:rFonts w:eastAsia="標楷體"/>
                <w:color w:val="000000"/>
              </w:rPr>
              <w:t>年</w:t>
            </w: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月</w:t>
            </w:r>
          </w:p>
          <w:p w14:paraId="0741D601" w14:textId="77777777" w:rsidR="00F8200D" w:rsidRPr="006E6FF9" w:rsidRDefault="00F8200D" w:rsidP="00387B09">
            <w:pPr>
              <w:spacing w:line="400" w:lineRule="exact"/>
              <w:ind w:left="372" w:right="425"/>
              <w:jc w:val="both"/>
            </w:pPr>
            <w:r w:rsidRPr="006E6FF9">
              <w:rPr>
                <w:rFonts w:eastAsia="標楷體"/>
                <w:color w:val="000000"/>
              </w:rPr>
              <w:t>2.</w:t>
            </w:r>
            <w:r w:rsidRPr="006E6FF9">
              <w:rPr>
                <w:rFonts w:eastAsia="標楷體"/>
                <w:color w:val="000000"/>
              </w:rPr>
              <w:t>學歷：</w:t>
            </w:r>
          </w:p>
          <w:p w14:paraId="03BBAC13" w14:textId="77777777" w:rsidR="00F8200D" w:rsidRPr="006E6FF9" w:rsidRDefault="00F8200D" w:rsidP="00387B09">
            <w:pPr>
              <w:spacing w:line="400" w:lineRule="exact"/>
              <w:ind w:left="372" w:right="425" w:firstLine="182"/>
              <w:jc w:val="both"/>
            </w:pPr>
            <w:r w:rsidRPr="006E6FF9">
              <w:rPr>
                <w:rFonts w:eastAsia="標楷體"/>
                <w:color w:val="000000"/>
              </w:rPr>
              <w:t>○○○○</w:t>
            </w:r>
            <w:r w:rsidRPr="006E6FF9">
              <w:rPr>
                <w:rFonts w:eastAsia="標楷體"/>
                <w:color w:val="000000"/>
              </w:rPr>
              <w:t>大學</w:t>
            </w: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博士（</w:t>
            </w:r>
            <w:r w:rsidRPr="006E6FF9">
              <w:rPr>
                <w:rFonts w:eastAsia="標楷體"/>
                <w:color w:val="000000"/>
              </w:rPr>
              <w:t>19○○</w:t>
            </w:r>
            <w:r w:rsidRPr="006E6FF9">
              <w:rPr>
                <w:rFonts w:eastAsia="標楷體"/>
                <w:color w:val="000000"/>
              </w:rPr>
              <w:t>）</w:t>
            </w:r>
          </w:p>
          <w:p w14:paraId="51C501DC" w14:textId="77777777" w:rsidR="00F8200D" w:rsidRPr="006E6FF9" w:rsidRDefault="00F8200D" w:rsidP="00387B09">
            <w:pPr>
              <w:spacing w:line="400" w:lineRule="exact"/>
              <w:ind w:left="372" w:right="425" w:firstLine="182"/>
              <w:jc w:val="both"/>
            </w:pPr>
            <w:r w:rsidRPr="006E6FF9">
              <w:rPr>
                <w:rFonts w:eastAsia="標楷體"/>
                <w:color w:val="000000"/>
              </w:rPr>
              <w:t>○○○○</w:t>
            </w:r>
            <w:r w:rsidRPr="006E6FF9">
              <w:rPr>
                <w:rFonts w:eastAsia="標楷體"/>
                <w:color w:val="000000"/>
              </w:rPr>
              <w:t>大學</w:t>
            </w: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研究所碩士（</w:t>
            </w:r>
            <w:r w:rsidRPr="006E6FF9">
              <w:rPr>
                <w:rFonts w:eastAsia="標楷體"/>
                <w:color w:val="000000"/>
              </w:rPr>
              <w:t>19○○</w:t>
            </w:r>
            <w:r w:rsidRPr="006E6FF9">
              <w:rPr>
                <w:rFonts w:eastAsia="標楷體"/>
                <w:color w:val="000000"/>
              </w:rPr>
              <w:t>）</w:t>
            </w:r>
          </w:p>
          <w:p w14:paraId="0DE52E2A" w14:textId="77777777" w:rsidR="00F8200D" w:rsidRPr="006E6FF9" w:rsidRDefault="00F8200D" w:rsidP="00387B09">
            <w:pPr>
              <w:spacing w:line="400" w:lineRule="exact"/>
              <w:ind w:left="372" w:right="425"/>
              <w:jc w:val="both"/>
            </w:pPr>
            <w:r w:rsidRPr="006E6FF9">
              <w:rPr>
                <w:rFonts w:eastAsia="標楷體"/>
                <w:color w:val="000000"/>
              </w:rPr>
              <w:t>3.</w:t>
            </w:r>
            <w:r w:rsidRPr="006E6FF9">
              <w:rPr>
                <w:rFonts w:eastAsia="標楷體"/>
                <w:color w:val="000000"/>
              </w:rPr>
              <w:t>現職：</w:t>
            </w:r>
          </w:p>
          <w:p w14:paraId="2C28C18C" w14:textId="77777777" w:rsidR="00F8200D" w:rsidRPr="006E6FF9" w:rsidRDefault="00F8200D" w:rsidP="00387B09">
            <w:pPr>
              <w:spacing w:line="400" w:lineRule="exact"/>
              <w:ind w:left="372" w:right="425" w:firstLine="182"/>
              <w:jc w:val="both"/>
              <w:rPr>
                <w:rFonts w:eastAsia="標楷體"/>
                <w:color w:val="000000"/>
              </w:rPr>
            </w:pP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公司</w:t>
            </w:r>
            <w:r w:rsidRPr="006E6FF9">
              <w:rPr>
                <w:rFonts w:eastAsia="標楷體"/>
                <w:color w:val="000000"/>
              </w:rPr>
              <w:t>○○○</w:t>
            </w:r>
            <w:r w:rsidRPr="006E6FF9">
              <w:rPr>
                <w:rFonts w:eastAsia="標楷體"/>
                <w:color w:val="000000"/>
              </w:rPr>
              <w:t>（</w:t>
            </w:r>
            <w:r w:rsidRPr="006E6FF9">
              <w:rPr>
                <w:rFonts w:eastAsia="標楷體"/>
                <w:color w:val="000000"/>
              </w:rPr>
              <w:t>20○○</w:t>
            </w:r>
            <w:r w:rsidRPr="006E6FF9">
              <w:rPr>
                <w:rFonts w:eastAsia="標楷體"/>
                <w:color w:val="000000"/>
              </w:rPr>
              <w:t>起）</w:t>
            </w:r>
          </w:p>
          <w:p w14:paraId="3295EBDB" w14:textId="77777777" w:rsidR="00F8200D" w:rsidRPr="006E6FF9" w:rsidRDefault="00F8200D" w:rsidP="00387B09">
            <w:pPr>
              <w:spacing w:line="400" w:lineRule="exact"/>
              <w:ind w:left="372" w:right="425"/>
              <w:jc w:val="both"/>
            </w:pPr>
            <w:r w:rsidRPr="006E6FF9">
              <w:rPr>
                <w:rFonts w:eastAsia="標楷體"/>
                <w:color w:val="000000"/>
              </w:rPr>
              <w:t>4.</w:t>
            </w:r>
            <w:r w:rsidRPr="006E6FF9">
              <w:rPr>
                <w:rFonts w:eastAsia="標楷體"/>
                <w:color w:val="000000"/>
              </w:rPr>
              <w:t>經歷：</w:t>
            </w:r>
          </w:p>
          <w:p w14:paraId="3C85FBCA" w14:textId="77777777" w:rsidR="00F8200D" w:rsidRPr="006E6FF9" w:rsidRDefault="00F8200D" w:rsidP="00387B09">
            <w:pPr>
              <w:spacing w:line="400" w:lineRule="exact"/>
              <w:ind w:left="372" w:right="425" w:firstLine="182"/>
              <w:jc w:val="both"/>
            </w:pPr>
            <w:r w:rsidRPr="006E6FF9">
              <w:rPr>
                <w:rFonts w:eastAsia="標楷體"/>
                <w:color w:val="000000"/>
              </w:rPr>
              <w:t>○○○○</w:t>
            </w:r>
            <w:r w:rsidRPr="006E6FF9">
              <w:rPr>
                <w:rFonts w:eastAsia="標楷體"/>
                <w:color w:val="000000"/>
              </w:rPr>
              <w:t>基金會顧問（</w:t>
            </w:r>
            <w:r w:rsidRPr="006E6FF9">
              <w:rPr>
                <w:rFonts w:eastAsia="標楷體"/>
                <w:color w:val="000000"/>
              </w:rPr>
              <w:t>20○○-20○○</w:t>
            </w:r>
            <w:r w:rsidRPr="006E6FF9">
              <w:rPr>
                <w:rFonts w:eastAsia="標楷體"/>
                <w:color w:val="000000"/>
              </w:rPr>
              <w:t>）</w:t>
            </w:r>
          </w:p>
          <w:p w14:paraId="7B1935F1" w14:textId="77777777" w:rsidR="00F8200D" w:rsidRPr="006E6FF9" w:rsidRDefault="00F8200D" w:rsidP="00387B09">
            <w:pPr>
              <w:spacing w:line="400" w:lineRule="exact"/>
              <w:ind w:left="372" w:right="425" w:firstLine="182"/>
              <w:jc w:val="both"/>
            </w:pPr>
            <w:r w:rsidRPr="006E6FF9">
              <w:rPr>
                <w:rFonts w:eastAsia="標楷體"/>
                <w:color w:val="000000"/>
              </w:rPr>
              <w:t>○○○○</w:t>
            </w:r>
            <w:r w:rsidRPr="006E6FF9">
              <w:rPr>
                <w:rFonts w:eastAsia="標楷體"/>
                <w:color w:val="000000"/>
              </w:rPr>
              <w:t>基金會副執行秘書（</w:t>
            </w:r>
            <w:r w:rsidRPr="006E6FF9">
              <w:rPr>
                <w:rFonts w:eastAsia="標楷體"/>
                <w:color w:val="000000"/>
              </w:rPr>
              <w:t>19○○-20○○</w:t>
            </w:r>
            <w:r w:rsidRPr="006E6FF9">
              <w:rPr>
                <w:rFonts w:eastAsia="標楷體"/>
                <w:color w:val="000000"/>
              </w:rPr>
              <w:t>）</w:t>
            </w:r>
          </w:p>
          <w:p w14:paraId="11375C49" w14:textId="77777777" w:rsidR="00387B09" w:rsidRPr="006E6FF9" w:rsidRDefault="00F8200D" w:rsidP="00387B09">
            <w:pPr>
              <w:spacing w:line="400" w:lineRule="exact"/>
              <w:ind w:left="372" w:right="425"/>
              <w:jc w:val="both"/>
              <w:rPr>
                <w:rFonts w:eastAsia="標楷體"/>
                <w:color w:val="000000"/>
              </w:rPr>
            </w:pPr>
            <w:r w:rsidRPr="006E6FF9">
              <w:rPr>
                <w:rFonts w:eastAsia="標楷體"/>
                <w:color w:val="000000"/>
              </w:rPr>
              <w:t>5.</w:t>
            </w:r>
            <w:r w:rsidRPr="006E6FF9">
              <w:rPr>
                <w:rFonts w:eastAsia="標楷體"/>
                <w:color w:val="000000"/>
              </w:rPr>
              <w:t>榮譽：</w:t>
            </w:r>
          </w:p>
          <w:p w14:paraId="13DC0835" w14:textId="77777777" w:rsidR="00F8200D" w:rsidRPr="006E6FF9" w:rsidRDefault="00F8200D" w:rsidP="00387B09">
            <w:pPr>
              <w:spacing w:line="400" w:lineRule="exact"/>
              <w:ind w:left="372" w:right="425"/>
              <w:jc w:val="both"/>
            </w:pPr>
            <w:r w:rsidRPr="006E6FF9">
              <w:rPr>
                <w:rFonts w:eastAsia="標楷體"/>
                <w:color w:val="000000"/>
              </w:rPr>
              <w:t xml:space="preserve">□ </w:t>
            </w:r>
            <w:r w:rsidRPr="006E6FF9">
              <w:rPr>
                <w:rFonts w:eastAsia="標楷體"/>
                <w:color w:val="000000"/>
              </w:rPr>
              <w:t>連續或累計</w:t>
            </w:r>
            <w:r w:rsidRPr="006E6FF9">
              <w:rPr>
                <w:rFonts w:eastAsia="標楷體"/>
                <w:color w:val="000000"/>
                <w:u w:val="single"/>
              </w:rPr>
              <w:t xml:space="preserve">      </w:t>
            </w:r>
            <w:r w:rsidRPr="006E6FF9">
              <w:rPr>
                <w:rFonts w:eastAsia="標楷體"/>
                <w:color w:val="000000"/>
              </w:rPr>
              <w:t>次獲</w:t>
            </w:r>
            <w:r w:rsidRPr="006E6FF9">
              <w:rPr>
                <w:rFonts w:eastAsia="標楷體"/>
                <w:color w:val="000000"/>
                <w:u w:val="single"/>
              </w:rPr>
              <w:t xml:space="preserve">        </w:t>
            </w:r>
            <w:r w:rsidRPr="006E6FF9">
              <w:rPr>
                <w:rFonts w:eastAsia="標楷體"/>
                <w:color w:val="000000"/>
              </w:rPr>
              <w:t>部表揚之證明文件。</w:t>
            </w:r>
          </w:p>
          <w:p w14:paraId="7B3388C1" w14:textId="77777777" w:rsidR="00F8200D" w:rsidRPr="006E6FF9" w:rsidRDefault="00F8200D" w:rsidP="00387B09">
            <w:pPr>
              <w:spacing w:line="400" w:lineRule="exact"/>
              <w:ind w:left="372" w:right="425" w:firstLine="182"/>
              <w:jc w:val="both"/>
            </w:pPr>
            <w:r w:rsidRPr="006E6FF9">
              <w:rPr>
                <w:rFonts w:eastAsia="標楷體"/>
                <w:color w:val="000000"/>
              </w:rPr>
              <w:t>國際</w:t>
            </w: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會社會貢獻</w:t>
            </w: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獎（</w:t>
            </w:r>
            <w:r w:rsidRPr="006E6FF9">
              <w:rPr>
                <w:rFonts w:eastAsia="標楷體"/>
                <w:color w:val="000000"/>
              </w:rPr>
              <w:t>19○○</w:t>
            </w:r>
            <w:r w:rsidRPr="006E6FF9">
              <w:rPr>
                <w:rFonts w:eastAsia="標楷體"/>
                <w:color w:val="000000"/>
              </w:rPr>
              <w:t>）</w:t>
            </w:r>
          </w:p>
          <w:p w14:paraId="03125A77" w14:textId="77777777" w:rsidR="003E75A1" w:rsidRPr="006E6FF9" w:rsidRDefault="00F8200D" w:rsidP="00387B09">
            <w:pPr>
              <w:spacing w:line="400" w:lineRule="exact"/>
              <w:ind w:left="372" w:right="425" w:firstLine="182"/>
              <w:jc w:val="both"/>
            </w:pP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部</w:t>
            </w:r>
            <w:r w:rsidRPr="006E6FF9">
              <w:rPr>
                <w:rFonts w:eastAsia="標楷體"/>
                <w:color w:val="000000"/>
              </w:rPr>
              <w:t>○○</w:t>
            </w:r>
            <w:r w:rsidRPr="006E6FF9">
              <w:rPr>
                <w:rFonts w:eastAsia="標楷體"/>
                <w:color w:val="000000"/>
              </w:rPr>
              <w:t>獎（</w:t>
            </w:r>
            <w:r w:rsidRPr="006E6FF9">
              <w:rPr>
                <w:rFonts w:eastAsia="標楷體"/>
                <w:color w:val="000000"/>
              </w:rPr>
              <w:t>19○○</w:t>
            </w:r>
            <w:r w:rsidRPr="006E6FF9">
              <w:rPr>
                <w:rFonts w:eastAsia="標楷體"/>
                <w:color w:val="000000"/>
              </w:rPr>
              <w:t>）</w:t>
            </w:r>
          </w:p>
        </w:tc>
        <w:tc>
          <w:tcPr>
            <w:tcW w:w="29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2252E91" w14:textId="02E617D9" w:rsidR="00F8200D" w:rsidRPr="006E6FF9" w:rsidRDefault="002171D6" w:rsidP="003E6E9D">
            <w:pPr>
              <w:spacing w:line="400" w:lineRule="exact"/>
              <w:ind w:right="113"/>
              <w:jc w:val="both"/>
              <w:rPr>
                <w:rFonts w:eastAsia="標楷體"/>
                <w:color w:val="000000"/>
              </w:rPr>
            </w:pPr>
            <w:r w:rsidRPr="006E6FF9">
              <w:rPr>
                <w:rFonts w:eastAsia="標楷體"/>
                <w:color w:val="000000"/>
              </w:rPr>
              <w:t>請擇要精簡</w:t>
            </w:r>
            <w:r w:rsidR="00841730" w:rsidRPr="006E6FF9">
              <w:rPr>
                <w:rFonts w:eastAsia="標楷體"/>
                <w:color w:val="000000"/>
              </w:rPr>
              <w:t>，</w:t>
            </w:r>
            <w:r w:rsidRPr="006E6FF9">
              <w:rPr>
                <w:rFonts w:eastAsia="標楷體"/>
              </w:rPr>
              <w:t>每頁以</w:t>
            </w:r>
            <w:r w:rsidRPr="006E6FF9">
              <w:rPr>
                <w:rFonts w:eastAsia="標楷體"/>
              </w:rPr>
              <w:t>A4</w:t>
            </w:r>
            <w:r w:rsidR="006D578D" w:rsidRPr="006E6FF9">
              <w:rPr>
                <w:rFonts w:eastAsia="標楷體"/>
              </w:rPr>
              <w:t>白色紙張列印</w:t>
            </w:r>
            <w:r w:rsidRPr="006E6FF9">
              <w:rPr>
                <w:rFonts w:eastAsia="標楷體"/>
              </w:rPr>
              <w:t>，</w:t>
            </w:r>
            <w:r w:rsidR="003D6362" w:rsidRPr="006E6FF9">
              <w:rPr>
                <w:rFonts w:eastAsia="標楷體"/>
                <w:b/>
                <w:bCs/>
              </w:rPr>
              <w:t>每份以</w:t>
            </w:r>
            <w:r w:rsidR="003D6362" w:rsidRPr="006E6FF9">
              <w:rPr>
                <w:rFonts w:eastAsia="標楷體"/>
                <w:b/>
                <w:bCs/>
              </w:rPr>
              <w:t>15</w:t>
            </w:r>
            <w:r w:rsidR="003D6362" w:rsidRPr="006E6FF9">
              <w:rPr>
                <w:rFonts w:eastAsia="標楷體"/>
                <w:b/>
                <w:bCs/>
              </w:rPr>
              <w:t>頁</w:t>
            </w:r>
            <w:r w:rsidR="003D6362">
              <w:rPr>
                <w:rFonts w:eastAsia="標楷體" w:hint="eastAsia"/>
                <w:b/>
                <w:bCs/>
              </w:rPr>
              <w:t>（</w:t>
            </w:r>
            <w:r w:rsidR="003D6362">
              <w:rPr>
                <w:rFonts w:eastAsia="標楷體" w:hint="eastAsia"/>
                <w:b/>
                <w:bCs/>
              </w:rPr>
              <w:t>30</w:t>
            </w:r>
            <w:r w:rsidR="003D6362">
              <w:rPr>
                <w:rFonts w:eastAsia="標楷體" w:hint="eastAsia"/>
                <w:b/>
                <w:bCs/>
              </w:rPr>
              <w:t>面）</w:t>
            </w:r>
            <w:r w:rsidR="003D6362">
              <w:rPr>
                <w:rFonts w:eastAsia="標楷體"/>
                <w:b/>
                <w:bCs/>
              </w:rPr>
              <w:t>為</w:t>
            </w:r>
            <w:r w:rsidR="003D6362">
              <w:rPr>
                <w:rFonts w:eastAsia="標楷體" w:hint="eastAsia"/>
                <w:b/>
                <w:bCs/>
              </w:rPr>
              <w:t>限</w:t>
            </w:r>
            <w:r w:rsidR="003D6362" w:rsidRPr="006E6FF9">
              <w:rPr>
                <w:rFonts w:eastAsia="標楷體"/>
                <w:b/>
                <w:bCs/>
              </w:rPr>
              <w:t>，</w:t>
            </w:r>
            <w:r w:rsidR="003D6362">
              <w:rPr>
                <w:rFonts w:eastAsia="標楷體" w:hint="eastAsia"/>
                <w:b/>
                <w:bCs/>
              </w:rPr>
              <w:t>並</w:t>
            </w:r>
            <w:r w:rsidR="003D6362" w:rsidRPr="006E6FF9">
              <w:rPr>
                <w:rFonts w:eastAsia="標楷體"/>
                <w:b/>
                <w:bCs/>
              </w:rPr>
              <w:t>請加</w:t>
            </w:r>
            <w:r w:rsidR="003D6362">
              <w:rPr>
                <w:rFonts w:eastAsia="標楷體" w:hint="eastAsia"/>
                <w:b/>
                <w:bCs/>
              </w:rPr>
              <w:t>列</w:t>
            </w:r>
            <w:r w:rsidR="003D6362" w:rsidRPr="006E6FF9">
              <w:rPr>
                <w:rFonts w:eastAsia="標楷體"/>
                <w:b/>
                <w:bCs/>
              </w:rPr>
              <w:t>封面、目錄及頁碼</w:t>
            </w:r>
            <w:r w:rsidR="00D635FC" w:rsidRPr="006E6FF9">
              <w:rPr>
                <w:rFonts w:eastAsia="標楷體"/>
              </w:rPr>
              <w:t>；</w:t>
            </w:r>
            <w:r w:rsidR="00841730" w:rsidRPr="006E6FF9">
              <w:rPr>
                <w:rFonts w:eastAsia="標楷體"/>
              </w:rPr>
              <w:t>惟無須裝訂或加裝透明膠片</w:t>
            </w:r>
            <w:r w:rsidR="009D121E" w:rsidRPr="006E6FF9">
              <w:rPr>
                <w:rFonts w:eastAsia="標楷體"/>
              </w:rPr>
              <w:t>，用迴紋針或長尾夾固定即可</w:t>
            </w:r>
            <w:r w:rsidRPr="006E6FF9">
              <w:rPr>
                <w:rFonts w:eastAsia="標楷體"/>
              </w:rPr>
              <w:t>。</w:t>
            </w:r>
          </w:p>
        </w:tc>
      </w:tr>
      <w:tr w:rsidR="00530F3B" w:rsidRPr="006E6FF9" w14:paraId="6F672C29" w14:textId="77777777" w:rsidTr="003E75A1">
        <w:trPr>
          <w:cantSplit/>
          <w:trHeight w:val="708"/>
        </w:trPr>
        <w:tc>
          <w:tcPr>
            <w:tcW w:w="7786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7EE35AC6" w14:textId="77777777" w:rsidR="00530F3B" w:rsidRPr="006E6FF9" w:rsidRDefault="00530F3B">
            <w:pPr>
              <w:spacing w:line="300" w:lineRule="exact"/>
              <w:jc w:val="center"/>
            </w:pPr>
            <w:r w:rsidRPr="006E6FF9">
              <w:rPr>
                <w:rFonts w:eastAsia="標楷體"/>
                <w:b/>
                <w:bCs/>
                <w:sz w:val="32"/>
              </w:rPr>
              <w:t>卓越事蹟</w:t>
            </w:r>
          </w:p>
        </w:tc>
        <w:tc>
          <w:tcPr>
            <w:tcW w:w="29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731E6074" w14:textId="77777777" w:rsidR="00530F3B" w:rsidRPr="006E6FF9" w:rsidRDefault="00530F3B">
            <w:pPr>
              <w:spacing w:line="300" w:lineRule="exact"/>
              <w:jc w:val="center"/>
              <w:rPr>
                <w:rFonts w:eastAsia="標楷體"/>
                <w:sz w:val="32"/>
                <w:szCs w:val="32"/>
              </w:rPr>
            </w:pPr>
            <w:r w:rsidRPr="006E6FF9">
              <w:rPr>
                <w:rFonts w:eastAsia="標楷體"/>
                <w:sz w:val="32"/>
                <w:szCs w:val="32"/>
              </w:rPr>
              <w:t>佐證資料</w:t>
            </w:r>
          </w:p>
        </w:tc>
      </w:tr>
      <w:tr w:rsidR="00530F3B" w:rsidRPr="006E6FF9" w14:paraId="714876B0" w14:textId="77777777" w:rsidTr="003E75A1">
        <w:trPr>
          <w:cantSplit/>
          <w:trHeight w:val="6540"/>
        </w:trPr>
        <w:tc>
          <w:tcPr>
            <w:tcW w:w="7786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41621FE" w14:textId="77777777" w:rsidR="00530F3B" w:rsidRPr="006E6FF9" w:rsidRDefault="00530F3B" w:rsidP="00530F3B">
            <w:pPr>
              <w:pStyle w:val="af0"/>
              <w:numPr>
                <w:ilvl w:val="0"/>
                <w:numId w:val="7"/>
              </w:numPr>
              <w:spacing w:line="300" w:lineRule="exact"/>
              <w:jc w:val="both"/>
              <w:rPr>
                <w:rFonts w:ascii="Times New Roman" w:eastAsia="標楷體" w:hAnsi="Times New Roman"/>
                <w:b/>
                <w:bCs/>
              </w:rPr>
            </w:pPr>
            <w:r w:rsidRPr="006E6FF9">
              <w:rPr>
                <w:rFonts w:ascii="Times New Roman" w:eastAsia="標楷體" w:hAnsi="Times New Roman"/>
                <w:b/>
                <w:bCs/>
              </w:rPr>
              <w:t>主標題（</w:t>
            </w:r>
            <w:r w:rsidRPr="006E6FF9">
              <w:rPr>
                <w:rFonts w:ascii="Times New Roman" w:eastAsia="標楷體" w:hAnsi="Times New Roman"/>
                <w:b/>
                <w:bCs/>
              </w:rPr>
              <w:t>15</w:t>
            </w:r>
            <w:r w:rsidRPr="006E6FF9">
              <w:rPr>
                <w:rFonts w:ascii="Times New Roman" w:eastAsia="標楷體" w:hAnsi="Times New Roman"/>
                <w:b/>
                <w:bCs/>
              </w:rPr>
              <w:t>字為限）。</w:t>
            </w:r>
          </w:p>
          <w:p w14:paraId="40230C47" w14:textId="10B5EB68" w:rsidR="00530F3B" w:rsidRPr="006E6FF9" w:rsidRDefault="00530F3B" w:rsidP="00530F3B">
            <w:pPr>
              <w:pStyle w:val="af0"/>
              <w:numPr>
                <w:ilvl w:val="0"/>
                <w:numId w:val="7"/>
              </w:numPr>
              <w:spacing w:line="300" w:lineRule="exact"/>
              <w:jc w:val="both"/>
              <w:rPr>
                <w:rFonts w:ascii="Times New Roman" w:eastAsia="標楷體" w:hAnsi="Times New Roman"/>
                <w:b/>
                <w:bCs/>
              </w:rPr>
            </w:pPr>
            <w:r w:rsidRPr="006E6FF9">
              <w:rPr>
                <w:rFonts w:ascii="Times New Roman" w:eastAsia="標楷體" w:hAnsi="Times New Roman"/>
                <w:b/>
                <w:bCs/>
              </w:rPr>
              <w:t>歷年重要事蹟</w:t>
            </w:r>
            <w:r w:rsidR="00976E2C" w:rsidRPr="006E6FF9">
              <w:rPr>
                <w:rFonts w:ascii="Times New Roman" w:eastAsia="標楷體" w:hAnsi="Times New Roman"/>
                <w:b/>
                <w:bCs/>
              </w:rPr>
              <w:t>（請以近</w:t>
            </w:r>
            <w:r w:rsidR="00976E2C" w:rsidRPr="006E6FF9">
              <w:rPr>
                <w:rFonts w:ascii="Times New Roman" w:eastAsia="標楷體" w:hAnsi="Times New Roman"/>
                <w:b/>
                <w:bCs/>
              </w:rPr>
              <w:t>5</w:t>
            </w:r>
            <w:r w:rsidR="00976E2C" w:rsidRPr="006E6FF9">
              <w:rPr>
                <w:rFonts w:ascii="Times New Roman" w:eastAsia="標楷體" w:hAnsi="Times New Roman"/>
                <w:b/>
                <w:bCs/>
              </w:rPr>
              <w:t>年為</w:t>
            </w:r>
            <w:r w:rsidR="003D6362">
              <w:rPr>
                <w:rFonts w:ascii="Times New Roman" w:eastAsia="標楷體" w:hAnsi="Times New Roman" w:hint="eastAsia"/>
                <w:b/>
                <w:bCs/>
              </w:rPr>
              <w:t>限</w:t>
            </w:r>
            <w:r w:rsidR="00976E2C" w:rsidRPr="006E6FF9">
              <w:rPr>
                <w:rFonts w:ascii="Times New Roman" w:eastAsia="標楷體" w:hAnsi="Times New Roman"/>
                <w:b/>
                <w:bCs/>
              </w:rPr>
              <w:t>）</w:t>
            </w:r>
            <w:r w:rsidRPr="006E6FF9">
              <w:rPr>
                <w:rFonts w:ascii="Times New Roman" w:eastAsia="標楷體" w:hAnsi="Times New Roman"/>
                <w:b/>
                <w:bCs/>
              </w:rPr>
              <w:t>，請依時序條列敘明，每條以</w:t>
            </w:r>
            <w:r w:rsidRPr="006E6FF9">
              <w:rPr>
                <w:rFonts w:ascii="Times New Roman" w:eastAsia="標楷體" w:hAnsi="Times New Roman"/>
                <w:b/>
                <w:bCs/>
              </w:rPr>
              <w:t>30</w:t>
            </w:r>
            <w:r w:rsidRPr="006E6FF9">
              <w:rPr>
                <w:rFonts w:ascii="Times New Roman" w:eastAsia="標楷體" w:hAnsi="Times New Roman"/>
                <w:b/>
                <w:bCs/>
              </w:rPr>
              <w:t>至</w:t>
            </w:r>
            <w:r w:rsidRPr="006E6FF9">
              <w:rPr>
                <w:rFonts w:ascii="Times New Roman" w:eastAsia="標楷體" w:hAnsi="Times New Roman"/>
                <w:b/>
                <w:bCs/>
              </w:rPr>
              <w:t>50</w:t>
            </w:r>
            <w:r w:rsidRPr="006E6FF9">
              <w:rPr>
                <w:rFonts w:ascii="Times New Roman" w:eastAsia="標楷體" w:hAnsi="Times New Roman"/>
                <w:b/>
                <w:bCs/>
              </w:rPr>
              <w:t>字為限。</w:t>
            </w:r>
          </w:p>
          <w:p w14:paraId="0CA13088" w14:textId="77777777" w:rsidR="00530F3B" w:rsidRDefault="00530F3B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62AF023E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75B3C184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08A4AE82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71852090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63BA5EEE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1B305CB6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70BE30F9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62E21F0A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578BE59A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038C8272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5CBCE785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6560239D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2F7A7470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761524E6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387B2E39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293CFA9D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275CCDDE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49EBD876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40B3854A" w14:textId="77777777" w:rsidR="00A4091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  <w:p w14:paraId="1B9AD510" w14:textId="0C5C0188" w:rsidR="00A40919" w:rsidRPr="006E6FF9" w:rsidRDefault="00A40919" w:rsidP="00530F3B">
            <w:pPr>
              <w:spacing w:line="300" w:lineRule="exact"/>
              <w:ind w:left="240"/>
              <w:jc w:val="both"/>
              <w:rPr>
                <w:rFonts w:eastAsia="標楷體"/>
                <w:b/>
                <w:bCs/>
              </w:rPr>
            </w:pPr>
          </w:p>
        </w:tc>
        <w:tc>
          <w:tcPr>
            <w:tcW w:w="29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83CD873" w14:textId="5850B728" w:rsidR="00530F3B" w:rsidRPr="006E6FF9" w:rsidRDefault="007B35B0" w:rsidP="003E6E9D">
            <w:pPr>
              <w:spacing w:line="400" w:lineRule="exact"/>
              <w:jc w:val="both"/>
              <w:rPr>
                <w:rFonts w:eastAsia="標楷體"/>
                <w:b/>
                <w:bCs/>
              </w:rPr>
            </w:pPr>
            <w:r w:rsidRPr="006E6FF9">
              <w:rPr>
                <w:rFonts w:eastAsia="標楷體"/>
                <w:color w:val="000000"/>
              </w:rPr>
              <w:t>請擇要精簡，</w:t>
            </w:r>
            <w:r w:rsidRPr="006E6FF9">
              <w:rPr>
                <w:rFonts w:eastAsia="標楷體"/>
              </w:rPr>
              <w:t>每頁以</w:t>
            </w:r>
            <w:r w:rsidRPr="006E6FF9">
              <w:rPr>
                <w:rFonts w:eastAsia="標楷體"/>
              </w:rPr>
              <w:t>A4</w:t>
            </w:r>
            <w:r w:rsidRPr="006E6FF9">
              <w:rPr>
                <w:rFonts w:eastAsia="標楷體"/>
              </w:rPr>
              <w:t>白色紙張列印，</w:t>
            </w:r>
            <w:r w:rsidR="003D6362" w:rsidRPr="006E6FF9">
              <w:rPr>
                <w:rFonts w:eastAsia="標楷體"/>
                <w:b/>
                <w:bCs/>
              </w:rPr>
              <w:t>每份以</w:t>
            </w:r>
            <w:r w:rsidR="003D6362" w:rsidRPr="006E6FF9">
              <w:rPr>
                <w:rFonts w:eastAsia="標楷體"/>
                <w:b/>
                <w:bCs/>
              </w:rPr>
              <w:t>15</w:t>
            </w:r>
            <w:r w:rsidR="003D6362" w:rsidRPr="006E6FF9">
              <w:rPr>
                <w:rFonts w:eastAsia="標楷體"/>
                <w:b/>
                <w:bCs/>
              </w:rPr>
              <w:t>頁</w:t>
            </w:r>
            <w:r w:rsidR="003D6362">
              <w:rPr>
                <w:rFonts w:eastAsia="標楷體" w:hint="eastAsia"/>
                <w:b/>
                <w:bCs/>
              </w:rPr>
              <w:t>（</w:t>
            </w:r>
            <w:r w:rsidR="003D6362">
              <w:rPr>
                <w:rFonts w:eastAsia="標楷體" w:hint="eastAsia"/>
                <w:b/>
                <w:bCs/>
              </w:rPr>
              <w:t>30</w:t>
            </w:r>
            <w:r w:rsidR="003D6362">
              <w:rPr>
                <w:rFonts w:eastAsia="標楷體" w:hint="eastAsia"/>
                <w:b/>
                <w:bCs/>
              </w:rPr>
              <w:t>面）</w:t>
            </w:r>
            <w:r w:rsidR="003D6362">
              <w:rPr>
                <w:rFonts w:eastAsia="標楷體"/>
                <w:b/>
                <w:bCs/>
              </w:rPr>
              <w:t>為</w:t>
            </w:r>
            <w:r w:rsidR="003D6362">
              <w:rPr>
                <w:rFonts w:eastAsia="標楷體" w:hint="eastAsia"/>
                <w:b/>
                <w:bCs/>
              </w:rPr>
              <w:t>限</w:t>
            </w:r>
            <w:r w:rsidR="003D6362" w:rsidRPr="006E6FF9">
              <w:rPr>
                <w:rFonts w:eastAsia="標楷體"/>
                <w:b/>
                <w:bCs/>
              </w:rPr>
              <w:t>，</w:t>
            </w:r>
            <w:r w:rsidR="003D6362">
              <w:rPr>
                <w:rFonts w:eastAsia="標楷體" w:hint="eastAsia"/>
                <w:b/>
                <w:bCs/>
              </w:rPr>
              <w:t>並</w:t>
            </w:r>
            <w:r w:rsidR="003D6362" w:rsidRPr="006E6FF9">
              <w:rPr>
                <w:rFonts w:eastAsia="標楷體"/>
                <w:b/>
                <w:bCs/>
              </w:rPr>
              <w:t>請加</w:t>
            </w:r>
            <w:r w:rsidR="003D6362">
              <w:rPr>
                <w:rFonts w:eastAsia="標楷體" w:hint="eastAsia"/>
                <w:b/>
                <w:bCs/>
              </w:rPr>
              <w:t>列</w:t>
            </w:r>
            <w:r w:rsidR="003D6362" w:rsidRPr="006E6FF9">
              <w:rPr>
                <w:rFonts w:eastAsia="標楷體"/>
                <w:b/>
                <w:bCs/>
              </w:rPr>
              <w:t>封面、目錄及頁碼</w:t>
            </w:r>
            <w:r w:rsidRPr="006E6FF9">
              <w:rPr>
                <w:rFonts w:eastAsia="標楷體"/>
              </w:rPr>
              <w:t>；惟無須裝訂或加裝透明膠片</w:t>
            </w:r>
            <w:r w:rsidR="009D121E" w:rsidRPr="006E6FF9">
              <w:rPr>
                <w:rFonts w:eastAsia="標楷體"/>
              </w:rPr>
              <w:t>，用迴紋針或長尾夾固定即可。</w:t>
            </w:r>
          </w:p>
        </w:tc>
      </w:tr>
      <w:tr w:rsidR="007418DA" w:rsidRPr="006E6FF9" w14:paraId="4710D163" w14:textId="77777777" w:rsidTr="002D6B12">
        <w:trPr>
          <w:cantSplit/>
          <w:trHeight w:val="454"/>
        </w:trPr>
        <w:tc>
          <w:tcPr>
            <w:tcW w:w="10763" w:type="dxa"/>
            <w:gridSpan w:val="1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3FE1FA6" w14:textId="77777777" w:rsidR="007418DA" w:rsidRPr="006E6FF9" w:rsidRDefault="007418DA" w:rsidP="007418DA">
            <w:pPr>
              <w:spacing w:line="400" w:lineRule="exact"/>
              <w:jc w:val="center"/>
              <w:rPr>
                <w:rFonts w:eastAsia="標楷體"/>
              </w:rPr>
            </w:pPr>
            <w:r w:rsidRPr="006E6FF9">
              <w:rPr>
                <w:rFonts w:eastAsia="標楷體"/>
              </w:rPr>
              <w:t>＊本表格若不敷使用請自行複製格式填寫</w:t>
            </w:r>
          </w:p>
        </w:tc>
      </w:tr>
      <w:tr w:rsidR="007418DA" w:rsidRPr="006E6FF9" w14:paraId="34090FC7" w14:textId="77777777" w:rsidTr="002414EF">
        <w:trPr>
          <w:cantSplit/>
          <w:trHeight w:val="567"/>
        </w:trPr>
        <w:tc>
          <w:tcPr>
            <w:tcW w:w="10763" w:type="dxa"/>
            <w:gridSpan w:val="1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0CECE" w:themeFill="background2" w:themeFillShade="E6"/>
            <w:vAlign w:val="center"/>
          </w:tcPr>
          <w:p w14:paraId="6B3D91A3" w14:textId="7F4DEB19" w:rsidR="007418DA" w:rsidRPr="006E6FF9" w:rsidRDefault="00DC2B21" w:rsidP="007418DA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6E6FF9">
              <w:rPr>
                <w:rFonts w:eastAsia="標楷體"/>
                <w:b/>
                <w:sz w:val="32"/>
                <w:szCs w:val="32"/>
              </w:rPr>
              <w:lastRenderedPageBreak/>
              <w:t>申請</w:t>
            </w:r>
            <w:r w:rsidR="002D6B12" w:rsidRPr="006E6FF9">
              <w:rPr>
                <w:rFonts w:eastAsia="標楷體"/>
                <w:b/>
                <w:sz w:val="32"/>
                <w:szCs w:val="32"/>
              </w:rPr>
              <w:t>推薦單位</w:t>
            </w:r>
          </w:p>
        </w:tc>
      </w:tr>
      <w:tr w:rsidR="00387B09" w:rsidRPr="006E6FF9" w14:paraId="26A839AC" w14:textId="77777777" w:rsidTr="00387B09">
        <w:trPr>
          <w:cantSplit/>
          <w:trHeight w:val="567"/>
        </w:trPr>
        <w:tc>
          <w:tcPr>
            <w:tcW w:w="10763" w:type="dxa"/>
            <w:gridSpan w:val="1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 w:themeFill="background1"/>
            <w:vAlign w:val="center"/>
          </w:tcPr>
          <w:p w14:paraId="5AAF1EFB" w14:textId="77777777" w:rsidR="0087006E" w:rsidRPr="006E6FF9" w:rsidRDefault="0087006E" w:rsidP="0087006E">
            <w:pPr>
              <w:spacing w:line="300" w:lineRule="exact"/>
              <w:ind w:left="600"/>
              <w:jc w:val="both"/>
            </w:pPr>
          </w:p>
          <w:p w14:paraId="0B446D49" w14:textId="77777777" w:rsidR="0087006E" w:rsidRPr="006E6FF9" w:rsidRDefault="0087006E" w:rsidP="0087006E">
            <w:pPr>
              <w:numPr>
                <w:ilvl w:val="0"/>
                <w:numId w:val="2"/>
              </w:numPr>
              <w:spacing w:line="300" w:lineRule="exact"/>
              <w:jc w:val="both"/>
            </w:pPr>
            <w:r w:rsidRPr="006E6FF9">
              <w:rPr>
                <w:rFonts w:eastAsia="標楷體"/>
                <w:b/>
                <w:bCs/>
              </w:rPr>
              <w:t>具體推薦理由：</w:t>
            </w:r>
            <w:r w:rsidRPr="006E6FF9">
              <w:rPr>
                <w:rFonts w:eastAsia="標楷體"/>
                <w:b/>
                <w:bCs/>
                <w:u w:val="single"/>
              </w:rPr>
              <w:t xml:space="preserve">                                                          </w:t>
            </w:r>
          </w:p>
          <w:p w14:paraId="5B2144C9" w14:textId="77777777" w:rsidR="0087006E" w:rsidRPr="006E6FF9" w:rsidRDefault="0087006E" w:rsidP="0087006E">
            <w:pPr>
              <w:spacing w:line="300" w:lineRule="exact"/>
              <w:ind w:left="600"/>
              <w:jc w:val="both"/>
              <w:rPr>
                <w:rFonts w:eastAsia="標楷體"/>
                <w:b/>
                <w:bCs/>
                <w:u w:val="single"/>
              </w:rPr>
            </w:pPr>
          </w:p>
          <w:p w14:paraId="2658C6DC" w14:textId="77777777" w:rsidR="0087006E" w:rsidRPr="006E6FF9" w:rsidRDefault="0087006E" w:rsidP="0087006E">
            <w:pPr>
              <w:numPr>
                <w:ilvl w:val="0"/>
                <w:numId w:val="2"/>
              </w:numPr>
              <w:spacing w:line="300" w:lineRule="exact"/>
              <w:jc w:val="both"/>
            </w:pPr>
            <w:r w:rsidRPr="006E6FF9">
              <w:rPr>
                <w:rFonts w:eastAsia="標楷體"/>
                <w:b/>
                <w:bCs/>
              </w:rPr>
              <w:t>符合實施要點第</w:t>
            </w:r>
            <w:r w:rsidRPr="006E6FF9">
              <w:rPr>
                <w:rFonts w:eastAsia="標楷體"/>
                <w:b/>
                <w:bCs/>
              </w:rPr>
              <w:t>4</w:t>
            </w:r>
            <w:r w:rsidRPr="006E6FF9">
              <w:rPr>
                <w:rFonts w:eastAsia="標楷體"/>
                <w:b/>
                <w:bCs/>
              </w:rPr>
              <w:t>點第</w:t>
            </w:r>
            <w:r w:rsidRPr="006E6FF9">
              <w:rPr>
                <w:rFonts w:eastAsia="標楷體"/>
                <w:b/>
                <w:bCs/>
              </w:rPr>
              <w:t>1</w:t>
            </w:r>
            <w:r w:rsidRPr="006E6FF9">
              <w:rPr>
                <w:rFonts w:eastAsia="標楷體"/>
                <w:b/>
                <w:bCs/>
              </w:rPr>
              <w:t>款及實施要點第</w:t>
            </w:r>
            <w:r w:rsidRPr="006E6FF9">
              <w:rPr>
                <w:rFonts w:eastAsia="標楷體"/>
                <w:b/>
                <w:bCs/>
              </w:rPr>
              <w:t>3</w:t>
            </w:r>
            <w:r w:rsidRPr="006E6FF9">
              <w:rPr>
                <w:rFonts w:eastAsia="標楷體"/>
                <w:b/>
                <w:bCs/>
              </w:rPr>
              <w:t>點第</w:t>
            </w:r>
            <w:r w:rsidRPr="006E6FF9">
              <w:rPr>
                <w:rFonts w:eastAsia="標楷體"/>
                <w:b/>
                <w:bCs/>
                <w:u w:val="single"/>
              </w:rPr>
              <w:t xml:space="preserve">  </w:t>
            </w:r>
            <w:r w:rsidRPr="006E6FF9">
              <w:rPr>
                <w:rFonts w:eastAsia="標楷體"/>
                <w:b/>
                <w:bCs/>
              </w:rPr>
              <w:t>款、第</w:t>
            </w:r>
            <w:r w:rsidRPr="006E6FF9">
              <w:rPr>
                <w:rFonts w:eastAsia="標楷體"/>
                <w:b/>
                <w:bCs/>
                <w:u w:val="single"/>
              </w:rPr>
              <w:t xml:space="preserve">  </w:t>
            </w:r>
            <w:r w:rsidRPr="006E6FF9">
              <w:rPr>
                <w:rFonts w:eastAsia="標楷體"/>
                <w:b/>
                <w:bCs/>
              </w:rPr>
              <w:t>款、第</w:t>
            </w:r>
            <w:r w:rsidRPr="006E6FF9">
              <w:rPr>
                <w:rFonts w:eastAsia="標楷體"/>
                <w:b/>
                <w:bCs/>
                <w:u w:val="single"/>
              </w:rPr>
              <w:t xml:space="preserve">  </w:t>
            </w:r>
            <w:r w:rsidRPr="006E6FF9">
              <w:rPr>
                <w:rFonts w:eastAsia="標楷體"/>
                <w:b/>
                <w:bCs/>
              </w:rPr>
              <w:t>款</w:t>
            </w:r>
          </w:p>
          <w:p w14:paraId="36D1B8B8" w14:textId="77777777" w:rsidR="00387B09" w:rsidRPr="006E6FF9" w:rsidRDefault="00387B09" w:rsidP="00387B09">
            <w:pPr>
              <w:spacing w:line="400" w:lineRule="exact"/>
              <w:rPr>
                <w:rFonts w:eastAsia="標楷體"/>
                <w:b/>
                <w:sz w:val="32"/>
                <w:szCs w:val="32"/>
              </w:rPr>
            </w:pPr>
          </w:p>
        </w:tc>
      </w:tr>
      <w:tr w:rsidR="002414EF" w:rsidRPr="006E6FF9" w14:paraId="4D9E5C3D" w14:textId="77777777" w:rsidTr="0087006E">
        <w:trPr>
          <w:cantSplit/>
          <w:trHeight w:val="1984"/>
        </w:trPr>
        <w:tc>
          <w:tcPr>
            <w:tcW w:w="3296" w:type="dxa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93242" w14:textId="77777777" w:rsidR="002414EF" w:rsidRPr="006E6FF9" w:rsidRDefault="002414EF" w:rsidP="002D6B12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/>
                <w:bCs/>
              </w:rPr>
              <w:t>名稱：</w:t>
            </w:r>
          </w:p>
        </w:tc>
        <w:tc>
          <w:tcPr>
            <w:tcW w:w="3645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9DF59" w14:textId="77777777" w:rsidR="002414EF" w:rsidRPr="006E6FF9" w:rsidRDefault="002414EF" w:rsidP="002D6B12">
            <w:pPr>
              <w:spacing w:line="300" w:lineRule="exact"/>
              <w:ind w:firstLine="240"/>
              <w:jc w:val="both"/>
            </w:pPr>
            <w:r w:rsidRPr="006E6FF9">
              <w:rPr>
                <w:rFonts w:eastAsia="標楷體"/>
                <w:b/>
                <w:bCs/>
              </w:rPr>
              <w:t>負責人：（</w:t>
            </w:r>
            <w:r w:rsidRPr="006E6FF9">
              <w:rPr>
                <w:rFonts w:eastAsia="標楷體"/>
                <w:bCs/>
              </w:rPr>
              <w:t>簽名或蓋章</w:t>
            </w:r>
            <w:r w:rsidRPr="006E6FF9">
              <w:rPr>
                <w:b/>
                <w:bCs/>
              </w:rPr>
              <w:t>）</w:t>
            </w:r>
            <w:r w:rsidRPr="006E6FF9">
              <w:t xml:space="preserve"> </w:t>
            </w:r>
          </w:p>
        </w:tc>
        <w:tc>
          <w:tcPr>
            <w:tcW w:w="3822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FC6722" w14:textId="77777777" w:rsidR="005E587A" w:rsidRPr="006E6FF9" w:rsidRDefault="005E587A" w:rsidP="005E587A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/>
                <w:bCs/>
              </w:rPr>
              <w:t>聯絡窗口：</w:t>
            </w:r>
          </w:p>
          <w:p w14:paraId="7A0D7623" w14:textId="77777777" w:rsidR="005E587A" w:rsidRPr="006E6FF9" w:rsidRDefault="005E587A" w:rsidP="005E587A">
            <w:pPr>
              <w:spacing w:line="300" w:lineRule="exact"/>
              <w:jc w:val="both"/>
              <w:rPr>
                <w:rFonts w:eastAsia="標楷體"/>
                <w:bCs/>
              </w:rPr>
            </w:pPr>
            <w:r w:rsidRPr="006E6FF9">
              <w:rPr>
                <w:rFonts w:eastAsia="標楷體"/>
                <w:bCs/>
              </w:rPr>
              <w:t>聯絡人：</w:t>
            </w:r>
            <w:r>
              <w:rPr>
                <w:rFonts w:eastAsia="標楷體" w:hint="eastAsia"/>
                <w:bCs/>
              </w:rPr>
              <w:t>蘇小姐</w:t>
            </w:r>
          </w:p>
          <w:p w14:paraId="717A2768" w14:textId="77777777" w:rsidR="005E587A" w:rsidRPr="006E6FF9" w:rsidRDefault="005E587A" w:rsidP="005E587A">
            <w:pPr>
              <w:spacing w:line="300" w:lineRule="exact"/>
              <w:jc w:val="both"/>
              <w:rPr>
                <w:rFonts w:eastAsia="標楷體"/>
                <w:bCs/>
              </w:rPr>
            </w:pPr>
            <w:r w:rsidRPr="006E6FF9">
              <w:rPr>
                <w:rFonts w:eastAsia="標楷體"/>
                <w:bCs/>
              </w:rPr>
              <w:t>地址：</w:t>
            </w:r>
            <w:r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</w:rPr>
              <w:t>33001</w:t>
            </w:r>
            <w:r w:rsidRPr="006E6FF9">
              <w:rPr>
                <w:rFonts w:eastAsia="標楷體"/>
                <w:bCs/>
              </w:rPr>
              <w:t>（郵遞區號）</w:t>
            </w:r>
          </w:p>
          <w:p w14:paraId="7646A302" w14:textId="77777777" w:rsidR="005E587A" w:rsidRPr="006E6FF9" w:rsidRDefault="005E587A" w:rsidP="005E587A">
            <w:pPr>
              <w:spacing w:line="300" w:lineRule="exact"/>
              <w:rPr>
                <w:rFonts w:eastAsia="標楷體"/>
                <w:bCs/>
                <w:u w:val="single"/>
              </w:rPr>
            </w:pPr>
            <w:r>
              <w:rPr>
                <w:rFonts w:eastAsia="標楷體" w:hint="eastAsia"/>
                <w:bCs/>
                <w:u w:val="single"/>
              </w:rPr>
              <w:t>桃園</w:t>
            </w:r>
            <w:r w:rsidRPr="006E6FF9">
              <w:rPr>
                <w:rFonts w:eastAsia="標楷體"/>
                <w:bCs/>
              </w:rPr>
              <w:t>市</w:t>
            </w:r>
            <w:r w:rsidRPr="007F3514">
              <w:rPr>
                <w:rFonts w:eastAsia="標楷體" w:hint="eastAsia"/>
                <w:bCs/>
                <w:u w:val="single"/>
              </w:rPr>
              <w:t>桃園</w:t>
            </w:r>
            <w:r>
              <w:rPr>
                <w:rFonts w:eastAsia="標楷體" w:hint="eastAsia"/>
                <w:bCs/>
              </w:rPr>
              <w:t>區</w:t>
            </w:r>
            <w:r>
              <w:rPr>
                <w:rFonts w:eastAsia="標楷體" w:hint="eastAsia"/>
                <w:bCs/>
                <w:u w:val="single"/>
              </w:rPr>
              <w:t>縣府</w:t>
            </w:r>
            <w:r w:rsidRPr="006E6FF9">
              <w:rPr>
                <w:rFonts w:eastAsia="標楷體"/>
                <w:bCs/>
              </w:rPr>
              <w:t>路</w:t>
            </w:r>
            <w:r>
              <w:rPr>
                <w:rFonts w:eastAsia="標楷體" w:hint="eastAsia"/>
                <w:bCs/>
                <w:u w:val="single"/>
              </w:rPr>
              <w:t>1</w:t>
            </w:r>
            <w:r w:rsidRPr="007F3514">
              <w:rPr>
                <w:rFonts w:eastAsia="標楷體"/>
                <w:bCs/>
              </w:rPr>
              <w:t>號</w:t>
            </w:r>
            <w:r>
              <w:rPr>
                <w:rFonts w:eastAsia="標楷體" w:hint="eastAsia"/>
                <w:bCs/>
                <w:u w:val="single"/>
              </w:rPr>
              <w:t>14</w:t>
            </w:r>
            <w:r w:rsidRPr="007F3514">
              <w:rPr>
                <w:rFonts w:eastAsia="標楷體" w:hint="eastAsia"/>
                <w:bCs/>
              </w:rPr>
              <w:t>樓</w:t>
            </w:r>
          </w:p>
          <w:p w14:paraId="0EE88907" w14:textId="77777777" w:rsidR="005E587A" w:rsidRPr="006E6FF9" w:rsidRDefault="005E587A" w:rsidP="005E587A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電話：（區碼）</w:t>
            </w:r>
            <w:r>
              <w:rPr>
                <w:rFonts w:eastAsia="標楷體" w:hint="eastAsia"/>
                <w:bCs/>
              </w:rPr>
              <w:t>03-3322101</w:t>
            </w:r>
            <w:r>
              <w:rPr>
                <w:rFonts w:eastAsia="標楷體" w:hint="eastAsia"/>
                <w:bCs/>
              </w:rPr>
              <w:t>分機</w:t>
            </w:r>
            <w:r>
              <w:rPr>
                <w:rFonts w:eastAsia="標楷體" w:hint="eastAsia"/>
                <w:bCs/>
              </w:rPr>
              <w:t>7471</w:t>
            </w:r>
          </w:p>
          <w:p w14:paraId="09DD8A6B" w14:textId="77777777" w:rsidR="005E587A" w:rsidRPr="006E6FF9" w:rsidRDefault="005E587A" w:rsidP="005E587A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傳真：（區碼）</w:t>
            </w:r>
            <w:r w:rsidRPr="006E6FF9">
              <w:rPr>
                <w:rFonts w:eastAsia="標楷體"/>
                <w:bCs/>
              </w:rPr>
              <w:t>○○○○○○○○</w:t>
            </w:r>
          </w:p>
          <w:p w14:paraId="4C50AA34" w14:textId="1313D92E" w:rsidR="002414EF" w:rsidRPr="006E6FF9" w:rsidRDefault="005E587A" w:rsidP="005E587A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E-mail</w:t>
            </w:r>
            <w:r w:rsidRPr="006E6FF9">
              <w:rPr>
                <w:rFonts w:eastAsia="標楷體"/>
                <w:bCs/>
              </w:rPr>
              <w:t>：</w:t>
            </w:r>
            <w:r w:rsidRPr="007F3514">
              <w:rPr>
                <w:rFonts w:eastAsia="標楷體"/>
                <w:bCs/>
              </w:rPr>
              <w:t>10049746@ms.tyc.edu.tw</w:t>
            </w:r>
            <w:bookmarkStart w:id="0" w:name="_GoBack"/>
            <w:bookmarkEnd w:id="0"/>
          </w:p>
        </w:tc>
      </w:tr>
      <w:tr w:rsidR="002414EF" w:rsidRPr="006E6FF9" w14:paraId="3CEC78DE" w14:textId="77777777" w:rsidTr="0087006E">
        <w:trPr>
          <w:cantSplit/>
          <w:trHeight w:val="3231"/>
        </w:trPr>
        <w:tc>
          <w:tcPr>
            <w:tcW w:w="538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F4577B6" w14:textId="610012DF" w:rsidR="002414EF" w:rsidRPr="006E6FF9" w:rsidRDefault="009B0E4D" w:rsidP="002414E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6E6FF9">
              <w:rPr>
                <w:rFonts w:eastAsia="標楷體"/>
                <w:color w:val="000000"/>
                <w:kern w:val="0"/>
                <w:sz w:val="28"/>
                <w:szCs w:val="28"/>
              </w:rPr>
              <w:t>申請</w:t>
            </w:r>
            <w:r w:rsidR="002414EF" w:rsidRPr="006E6FF9">
              <w:rPr>
                <w:rFonts w:eastAsia="標楷體"/>
                <w:color w:val="000000"/>
                <w:kern w:val="0"/>
                <w:sz w:val="28"/>
                <w:szCs w:val="28"/>
              </w:rPr>
              <w:t>推薦單位</w:t>
            </w:r>
            <w:r w:rsidRPr="006E6FF9">
              <w:rPr>
                <w:rFonts w:eastAsia="標楷體"/>
                <w:color w:val="000000"/>
                <w:kern w:val="0"/>
                <w:sz w:val="28"/>
                <w:szCs w:val="28"/>
              </w:rPr>
              <w:br/>
            </w:r>
            <w:r w:rsidRPr="006E6FF9">
              <w:rPr>
                <w:rFonts w:eastAsia="標楷體"/>
                <w:color w:val="000000"/>
                <w:kern w:val="0"/>
                <w:sz w:val="20"/>
                <w:szCs w:val="20"/>
              </w:rPr>
              <w:t>（機關（構）、學校、依法設立有案之團體、法人）</w:t>
            </w:r>
          </w:p>
        </w:tc>
        <w:tc>
          <w:tcPr>
            <w:tcW w:w="5382" w:type="dxa"/>
            <w:gridSpan w:val="7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370E5C02" w14:textId="46E279F9" w:rsidR="002414EF" w:rsidRPr="006E6FF9" w:rsidRDefault="002414EF" w:rsidP="002414EF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000000"/>
                <w:kern w:val="0"/>
              </w:rPr>
            </w:pPr>
            <w:r w:rsidRPr="006E6FF9">
              <w:rPr>
                <w:rFonts w:eastAsia="標楷體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F8EACB" wp14:editId="5C542411">
                      <wp:simplePos x="0" y="0"/>
                      <wp:positionH relativeFrom="column">
                        <wp:posOffset>694690</wp:posOffset>
                      </wp:positionH>
                      <wp:positionV relativeFrom="paragraph">
                        <wp:posOffset>244475</wp:posOffset>
                      </wp:positionV>
                      <wp:extent cx="1905000" cy="172402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1719"/>
                          <wp:lineTo x="21600" y="21719"/>
                          <wp:lineTo x="21600" y="0"/>
                          <wp:lineTo x="0" y="0"/>
                        </wp:wrapPolygon>
                      </wp:wrapThrough>
                      <wp:docPr id="12" name="矩形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72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09DE03" id="矩形 12" o:spid="_x0000_s1026" style="position:absolute;margin-left:54.7pt;margin-top:19.25pt;width:150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">
                      <w10:wrap type="through"/>
                    </v:rect>
                  </w:pict>
                </mc:Fallback>
              </mc:AlternateContent>
            </w:r>
            <w:r w:rsidRPr="006E6FF9">
              <w:rPr>
                <w:rFonts w:eastAsia="標楷體"/>
                <w:color w:val="000000"/>
                <w:kern w:val="0"/>
              </w:rPr>
              <w:t>（</w:t>
            </w:r>
            <w:r w:rsidR="009B0E4D" w:rsidRPr="006E6FF9">
              <w:rPr>
                <w:rFonts w:eastAsia="標楷體"/>
                <w:color w:val="000000"/>
                <w:kern w:val="0"/>
              </w:rPr>
              <w:t>申請</w:t>
            </w:r>
            <w:r w:rsidRPr="006E6FF9">
              <w:rPr>
                <w:rFonts w:eastAsia="標楷體"/>
                <w:color w:val="000000"/>
                <w:kern w:val="0"/>
              </w:rPr>
              <w:t>推薦單位請加蓋印信）</w:t>
            </w:r>
          </w:p>
        </w:tc>
      </w:tr>
      <w:tr w:rsidR="002414EF" w:rsidRPr="006E6FF9" w14:paraId="429FCD39" w14:textId="77777777" w:rsidTr="00393BDD">
        <w:trPr>
          <w:cantSplit/>
          <w:trHeight w:val="624"/>
        </w:trPr>
        <w:tc>
          <w:tcPr>
            <w:tcW w:w="10763" w:type="dxa"/>
            <w:gridSpan w:val="1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0CECE" w:themeFill="background2" w:themeFillShade="E6"/>
            <w:vAlign w:val="center"/>
          </w:tcPr>
          <w:p w14:paraId="56E5A2B5" w14:textId="775B299E" w:rsidR="002414EF" w:rsidRPr="006E6FF9" w:rsidRDefault="009B0E4D" w:rsidP="00DF4A80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6E6FF9">
              <w:rPr>
                <w:rFonts w:eastAsia="標楷體"/>
                <w:b/>
                <w:sz w:val="32"/>
                <w:szCs w:val="32"/>
              </w:rPr>
              <w:t>初審機關</w:t>
            </w:r>
          </w:p>
        </w:tc>
      </w:tr>
      <w:tr w:rsidR="002414EF" w:rsidRPr="006E6FF9" w14:paraId="505770A9" w14:textId="77777777" w:rsidTr="0087006E">
        <w:trPr>
          <w:cantSplit/>
          <w:trHeight w:val="2268"/>
        </w:trPr>
        <w:tc>
          <w:tcPr>
            <w:tcW w:w="3587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790EAE3" w14:textId="574E5B56" w:rsidR="002414EF" w:rsidRPr="006E6FF9" w:rsidRDefault="00E71590" w:rsidP="002414EF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/>
                <w:bCs/>
              </w:rPr>
              <w:t>中央</w:t>
            </w:r>
            <w:r w:rsidR="0076126C" w:rsidRPr="0076126C">
              <w:rPr>
                <w:rFonts w:eastAsia="標楷體" w:hint="eastAsia"/>
                <w:b/>
                <w:bCs/>
              </w:rPr>
              <w:t>主管機關</w:t>
            </w:r>
            <w:r w:rsidRPr="006E6FF9">
              <w:rPr>
                <w:rFonts w:eastAsia="標楷體"/>
                <w:b/>
                <w:bCs/>
              </w:rPr>
              <w:t>或各直轄市、縣（市）主管教育行政機關名稱</w:t>
            </w:r>
            <w:r w:rsidR="002414EF" w:rsidRPr="006E6FF9">
              <w:rPr>
                <w:rFonts w:eastAsia="標楷體"/>
                <w:b/>
                <w:bCs/>
              </w:rPr>
              <w:t>：</w:t>
            </w:r>
          </w:p>
        </w:tc>
        <w:tc>
          <w:tcPr>
            <w:tcW w:w="3588" w:type="dxa"/>
            <w:gridSpan w:val="5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5D8FBE82" w14:textId="77777777" w:rsidR="00E71590" w:rsidRPr="006E6FF9" w:rsidRDefault="00E71590" w:rsidP="00E71590">
            <w:pPr>
              <w:spacing w:line="300" w:lineRule="exact"/>
              <w:jc w:val="both"/>
              <w:rPr>
                <w:rFonts w:eastAsia="標楷體"/>
                <w:b/>
                <w:bCs/>
              </w:rPr>
            </w:pPr>
            <w:r w:rsidRPr="006E6FF9">
              <w:rPr>
                <w:rFonts w:eastAsia="標楷體"/>
                <w:b/>
                <w:bCs/>
              </w:rPr>
              <w:t>機關首長或單位主管</w:t>
            </w:r>
            <w:r w:rsidR="002414EF" w:rsidRPr="006E6FF9">
              <w:rPr>
                <w:rFonts w:eastAsia="標楷體"/>
                <w:b/>
                <w:bCs/>
              </w:rPr>
              <w:t>：</w:t>
            </w:r>
          </w:p>
          <w:p w14:paraId="6E8C7C55" w14:textId="55193538" w:rsidR="002414EF" w:rsidRPr="006E6FF9" w:rsidRDefault="002414EF" w:rsidP="00E71590">
            <w:pPr>
              <w:spacing w:line="300" w:lineRule="exact"/>
              <w:jc w:val="both"/>
            </w:pPr>
            <w:r w:rsidRPr="006E6FF9">
              <w:rPr>
                <w:rFonts w:eastAsia="標楷體"/>
                <w:b/>
                <w:bCs/>
              </w:rPr>
              <w:t>（</w:t>
            </w:r>
            <w:r w:rsidR="002E5ACE" w:rsidRPr="006E6FF9">
              <w:rPr>
                <w:rFonts w:eastAsia="標楷體"/>
                <w:bCs/>
              </w:rPr>
              <w:t>簽字章</w:t>
            </w:r>
            <w:r w:rsidR="006E6FF9" w:rsidRPr="006E6FF9">
              <w:rPr>
                <w:rFonts w:eastAsia="標楷體"/>
                <w:bCs/>
              </w:rPr>
              <w:t>或</w:t>
            </w:r>
            <w:r w:rsidR="002E5ACE" w:rsidRPr="006E6FF9">
              <w:rPr>
                <w:rFonts w:eastAsia="標楷體"/>
                <w:bCs/>
              </w:rPr>
              <w:t>簽名</w:t>
            </w:r>
            <w:r w:rsidR="006E6FF9" w:rsidRPr="006E6FF9">
              <w:rPr>
                <w:rFonts w:eastAsia="標楷體"/>
                <w:bCs/>
              </w:rPr>
              <w:t>/</w:t>
            </w:r>
            <w:r w:rsidRPr="006E6FF9">
              <w:rPr>
                <w:rFonts w:eastAsia="標楷體"/>
                <w:bCs/>
              </w:rPr>
              <w:t>蓋章</w:t>
            </w:r>
            <w:r w:rsidRPr="006E6FF9">
              <w:rPr>
                <w:b/>
                <w:bCs/>
              </w:rPr>
              <w:t>）</w:t>
            </w:r>
          </w:p>
        </w:tc>
        <w:tc>
          <w:tcPr>
            <w:tcW w:w="358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E8AB36E" w14:textId="19E9D4F3" w:rsidR="002414EF" w:rsidRPr="006E6FF9" w:rsidRDefault="002414EF" w:rsidP="002414EF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/>
                <w:bCs/>
              </w:rPr>
              <w:t>聯絡</w:t>
            </w:r>
            <w:r w:rsidR="005F5C07">
              <w:rPr>
                <w:rFonts w:eastAsia="標楷體" w:hint="eastAsia"/>
                <w:b/>
                <w:bCs/>
              </w:rPr>
              <w:t>窗口</w:t>
            </w:r>
          </w:p>
          <w:p w14:paraId="4A1241D3" w14:textId="77777777" w:rsidR="00E71590" w:rsidRPr="006E6FF9" w:rsidRDefault="00E71590" w:rsidP="002414EF">
            <w:pPr>
              <w:spacing w:line="300" w:lineRule="exact"/>
              <w:jc w:val="both"/>
              <w:rPr>
                <w:rFonts w:eastAsia="標楷體"/>
                <w:bCs/>
              </w:rPr>
            </w:pPr>
            <w:r w:rsidRPr="006E6FF9">
              <w:rPr>
                <w:rFonts w:eastAsia="標楷體"/>
                <w:bCs/>
              </w:rPr>
              <w:t>聯絡人：</w:t>
            </w:r>
          </w:p>
          <w:p w14:paraId="397424B4" w14:textId="77777777" w:rsidR="002414EF" w:rsidRPr="006E6FF9" w:rsidRDefault="002414EF" w:rsidP="002414EF">
            <w:pPr>
              <w:spacing w:line="300" w:lineRule="exact"/>
              <w:jc w:val="both"/>
              <w:rPr>
                <w:rFonts w:eastAsia="標楷體"/>
                <w:bCs/>
              </w:rPr>
            </w:pPr>
            <w:r w:rsidRPr="006E6FF9">
              <w:rPr>
                <w:rFonts w:eastAsia="標楷體"/>
                <w:bCs/>
              </w:rPr>
              <w:t>地址：</w:t>
            </w:r>
            <w:r w:rsidRPr="006E6FF9">
              <w:rPr>
                <w:rFonts w:eastAsia="標楷體"/>
                <w:bCs/>
              </w:rPr>
              <w:t>□□□□□</w:t>
            </w:r>
            <w:r w:rsidRPr="006E6FF9">
              <w:rPr>
                <w:rFonts w:eastAsia="標楷體"/>
                <w:bCs/>
              </w:rPr>
              <w:t>（郵遞區號）</w:t>
            </w:r>
          </w:p>
          <w:p w14:paraId="37B0DA31" w14:textId="77777777" w:rsidR="002414EF" w:rsidRPr="006E6FF9" w:rsidRDefault="002414EF" w:rsidP="002414EF">
            <w:pPr>
              <w:spacing w:line="300" w:lineRule="exact"/>
              <w:jc w:val="both"/>
              <w:rPr>
                <w:rFonts w:eastAsia="標楷體"/>
                <w:bCs/>
                <w:u w:val="single"/>
              </w:rPr>
            </w:pPr>
            <w:r w:rsidRPr="006E6FF9">
              <w:rPr>
                <w:rFonts w:eastAsia="標楷體"/>
                <w:bCs/>
              </w:rPr>
              <w:t xml:space="preserve">      </w:t>
            </w:r>
            <w:r w:rsidRPr="006E6FF9">
              <w:rPr>
                <w:rFonts w:eastAsia="標楷體"/>
                <w:bCs/>
                <w:u w:val="single"/>
              </w:rPr>
              <w:t xml:space="preserve">    </w:t>
            </w:r>
            <w:r w:rsidRPr="006E6FF9">
              <w:rPr>
                <w:rFonts w:eastAsia="標楷體"/>
                <w:bCs/>
              </w:rPr>
              <w:t>縣</w:t>
            </w:r>
            <w:r w:rsidRPr="006E6FF9">
              <w:rPr>
                <w:rFonts w:eastAsia="標楷體"/>
                <w:bCs/>
                <w:u w:val="single"/>
              </w:rPr>
              <w:t xml:space="preserve">   </w:t>
            </w:r>
            <w:r w:rsidRPr="006E6FF9">
              <w:rPr>
                <w:rFonts w:eastAsia="標楷體"/>
                <w:bCs/>
              </w:rPr>
              <w:t>市</w:t>
            </w:r>
            <w:r w:rsidRPr="006E6FF9">
              <w:rPr>
                <w:rFonts w:eastAsia="標楷體"/>
                <w:bCs/>
                <w:u w:val="single"/>
              </w:rPr>
              <w:t xml:space="preserve">    </w:t>
            </w:r>
            <w:r w:rsidRPr="006E6FF9">
              <w:rPr>
                <w:rFonts w:eastAsia="標楷體"/>
                <w:bCs/>
              </w:rPr>
              <w:t>路</w:t>
            </w:r>
            <w:r w:rsidRPr="006E6FF9">
              <w:rPr>
                <w:rFonts w:eastAsia="標楷體"/>
                <w:bCs/>
                <w:u w:val="single"/>
              </w:rPr>
              <w:t xml:space="preserve">    </w:t>
            </w:r>
            <w:r w:rsidRPr="006E6FF9">
              <w:rPr>
                <w:rFonts w:eastAsia="標楷體"/>
                <w:bCs/>
                <w:u w:val="single"/>
              </w:rPr>
              <w:t>號</w:t>
            </w:r>
          </w:p>
          <w:p w14:paraId="16AF6A9C" w14:textId="77777777" w:rsidR="002414EF" w:rsidRPr="006E6FF9" w:rsidRDefault="002414EF" w:rsidP="002414EF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電話：（區碼）</w:t>
            </w:r>
            <w:r w:rsidRPr="006E6FF9">
              <w:rPr>
                <w:rFonts w:eastAsia="標楷體"/>
                <w:bCs/>
              </w:rPr>
              <w:t>○○○○○○○○</w:t>
            </w:r>
          </w:p>
          <w:p w14:paraId="6299B039" w14:textId="77777777" w:rsidR="002414EF" w:rsidRPr="006E6FF9" w:rsidRDefault="002414EF" w:rsidP="002414EF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傳真：（區碼）</w:t>
            </w:r>
            <w:r w:rsidRPr="006E6FF9">
              <w:rPr>
                <w:rFonts w:eastAsia="標楷體"/>
                <w:bCs/>
              </w:rPr>
              <w:t>○○○○○○○○</w:t>
            </w:r>
          </w:p>
          <w:p w14:paraId="3D0A5479" w14:textId="77777777" w:rsidR="002414EF" w:rsidRPr="006E6FF9" w:rsidRDefault="002414EF" w:rsidP="002414EF">
            <w:pPr>
              <w:spacing w:line="300" w:lineRule="exact"/>
              <w:jc w:val="both"/>
              <w:rPr>
                <w:rFonts w:eastAsia="標楷體"/>
              </w:rPr>
            </w:pPr>
            <w:r w:rsidRPr="006E6FF9">
              <w:rPr>
                <w:rFonts w:eastAsia="標楷體"/>
                <w:bCs/>
              </w:rPr>
              <w:t>E-mail</w:t>
            </w:r>
            <w:r w:rsidRPr="006E6FF9">
              <w:rPr>
                <w:rFonts w:eastAsia="標楷體"/>
                <w:bCs/>
              </w:rPr>
              <w:t>：</w:t>
            </w:r>
          </w:p>
        </w:tc>
      </w:tr>
      <w:tr w:rsidR="00E71590" w:rsidRPr="006E6FF9" w14:paraId="30C4C7B5" w14:textId="77777777" w:rsidTr="00E71590">
        <w:trPr>
          <w:cantSplit/>
          <w:trHeight w:val="3685"/>
        </w:trPr>
        <w:tc>
          <w:tcPr>
            <w:tcW w:w="538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5793935" w14:textId="1C6DC47F" w:rsidR="0091379C" w:rsidRDefault="003D6362" w:rsidP="00E7159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3D6362">
              <w:rPr>
                <w:rFonts w:eastAsia="標楷體" w:hint="eastAsia"/>
                <w:color w:val="000000"/>
                <w:kern w:val="0"/>
                <w:sz w:val="28"/>
                <w:szCs w:val="28"/>
              </w:rPr>
              <w:t>中央</w:t>
            </w:r>
            <w:r w:rsidR="0076126C" w:rsidRPr="0076126C">
              <w:rPr>
                <w:rFonts w:eastAsia="標楷體" w:hint="eastAsia"/>
                <w:color w:val="000000"/>
                <w:kern w:val="0"/>
                <w:sz w:val="28"/>
                <w:szCs w:val="28"/>
              </w:rPr>
              <w:t>主管機關</w:t>
            </w:r>
            <w:r w:rsidRPr="003D6362">
              <w:rPr>
                <w:rFonts w:eastAsia="標楷體" w:hint="eastAsia"/>
                <w:color w:val="000000"/>
                <w:kern w:val="0"/>
                <w:sz w:val="28"/>
                <w:szCs w:val="28"/>
              </w:rPr>
              <w:t>或各直轄市、縣（市）</w:t>
            </w:r>
          </w:p>
          <w:p w14:paraId="4589E0E8" w14:textId="3F107032" w:rsidR="00E71590" w:rsidRPr="006E6FF9" w:rsidRDefault="003D6362" w:rsidP="0091379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3D6362">
              <w:rPr>
                <w:rFonts w:eastAsia="標楷體" w:hint="eastAsia"/>
                <w:color w:val="000000"/>
                <w:kern w:val="0"/>
                <w:sz w:val="28"/>
                <w:szCs w:val="28"/>
              </w:rPr>
              <w:t>主管教育行政機關</w:t>
            </w:r>
          </w:p>
        </w:tc>
        <w:tc>
          <w:tcPr>
            <w:tcW w:w="5382" w:type="dxa"/>
            <w:gridSpan w:val="7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585F221" w14:textId="77777777" w:rsidR="00E71590" w:rsidRPr="006E6FF9" w:rsidRDefault="00E71590" w:rsidP="00E71590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000000"/>
                <w:kern w:val="0"/>
              </w:rPr>
            </w:pPr>
            <w:r w:rsidRPr="006E6FF9">
              <w:rPr>
                <w:rFonts w:eastAsia="標楷體"/>
                <w:color w:val="000000"/>
                <w:kern w:val="0"/>
              </w:rPr>
              <w:t>（請加蓋印信）</w:t>
            </w:r>
          </w:p>
          <w:p w14:paraId="0EA6D1A1" w14:textId="77777777" w:rsidR="00E71590" w:rsidRPr="006E6FF9" w:rsidRDefault="00E71590" w:rsidP="00E71590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000000"/>
                <w:kern w:val="0"/>
              </w:rPr>
            </w:pPr>
            <w:r w:rsidRPr="006E6FF9">
              <w:rPr>
                <w:rFonts w:eastAsia="標楷體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F89477" wp14:editId="35646F79">
                      <wp:simplePos x="0" y="0"/>
                      <wp:positionH relativeFrom="column">
                        <wp:posOffset>675640</wp:posOffset>
                      </wp:positionH>
                      <wp:positionV relativeFrom="paragraph">
                        <wp:posOffset>217805</wp:posOffset>
                      </wp:positionV>
                      <wp:extent cx="1905000" cy="172402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1719"/>
                          <wp:lineTo x="21600" y="21719"/>
                          <wp:lineTo x="21600" y="0"/>
                          <wp:lineTo x="0" y="0"/>
                        </wp:wrapPolygon>
                      </wp:wrapThrough>
                      <wp:docPr id="1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72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8F0C60" id="矩形 1" o:spid="_x0000_s1026" style="position:absolute;margin-left:53.2pt;margin-top:17.15pt;width:150pt;height:13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">
                      <w10:wrap type="through"/>
                    </v:rect>
                  </w:pict>
                </mc:Fallback>
              </mc:AlternateContent>
            </w:r>
          </w:p>
        </w:tc>
      </w:tr>
    </w:tbl>
    <w:p w14:paraId="0181B57B" w14:textId="7F7F4B99" w:rsidR="007418DA" w:rsidRPr="006E6FF9" w:rsidRDefault="007418DA" w:rsidP="007646C3">
      <w:pPr>
        <w:widowControl/>
        <w:suppressAutoHyphens w:val="0"/>
        <w:sectPr w:rsidR="007418DA" w:rsidRPr="006E6FF9" w:rsidSect="0019236A">
          <w:footerReference w:type="default" r:id="rId9"/>
          <w:pgSz w:w="11906" w:h="16838"/>
          <w:pgMar w:top="1134" w:right="567" w:bottom="1134" w:left="567" w:header="720" w:footer="397" w:gutter="0"/>
          <w:pgNumType w:start="1"/>
          <w:cols w:space="720"/>
          <w:docGrid w:type="lines" w:linePitch="360"/>
        </w:sectPr>
      </w:pPr>
    </w:p>
    <w:p w14:paraId="7453B8D3" w14:textId="77777777" w:rsidR="004B5CAF" w:rsidRPr="006E6FF9" w:rsidRDefault="004B5CAF">
      <w:pPr>
        <w:snapToGrid w:val="0"/>
        <w:spacing w:line="500" w:lineRule="exact"/>
        <w:rPr>
          <w:rFonts w:eastAsia="標楷體"/>
          <w:color w:val="FF0000"/>
          <w:sz w:val="28"/>
        </w:rPr>
      </w:pPr>
    </w:p>
    <w:tbl>
      <w:tblPr>
        <w:tblW w:w="10763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63"/>
      </w:tblGrid>
      <w:tr w:rsidR="004B5CAF" w:rsidRPr="006E6FF9" w14:paraId="045F58D9" w14:textId="77777777" w:rsidTr="00D635FC">
        <w:trPr>
          <w:trHeight w:val="869"/>
        </w:trPr>
        <w:tc>
          <w:tcPr>
            <w:tcW w:w="1076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4AE66938" w14:textId="77777777" w:rsidR="004B5CAF" w:rsidRPr="006E6FF9" w:rsidRDefault="004B5CAF">
            <w:pPr>
              <w:jc w:val="center"/>
            </w:pPr>
            <w:r w:rsidRPr="006E6FF9">
              <w:rPr>
                <w:rFonts w:eastAsia="標楷體"/>
                <w:b/>
                <w:bCs/>
                <w:sz w:val="36"/>
              </w:rPr>
              <w:t>「教育部社會教育貢獻獎」承諾書</w:t>
            </w:r>
          </w:p>
        </w:tc>
      </w:tr>
      <w:tr w:rsidR="004B5CAF" w:rsidRPr="006E6FF9" w14:paraId="4D2D6EC4" w14:textId="77777777" w:rsidTr="00D635FC">
        <w:trPr>
          <w:trHeight w:val="8604"/>
        </w:trPr>
        <w:tc>
          <w:tcPr>
            <w:tcW w:w="1076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8E02598" w14:textId="77777777" w:rsidR="004B5CAF" w:rsidRPr="006E6FF9" w:rsidRDefault="004B5CAF">
            <w:r w:rsidRPr="006E6FF9">
              <w:rPr>
                <w:rFonts w:eastAsia="Times New Roman"/>
              </w:rPr>
              <w:t xml:space="preserve">     </w:t>
            </w:r>
          </w:p>
          <w:p w14:paraId="2A0F0ADE" w14:textId="77777777" w:rsidR="004B5CAF" w:rsidRPr="006E6FF9" w:rsidRDefault="004B5CAF"/>
          <w:p w14:paraId="1E20A78A" w14:textId="77777777" w:rsidR="004B5CAF" w:rsidRPr="006E6FF9" w:rsidRDefault="004B5CAF"/>
          <w:p w14:paraId="65C81825" w14:textId="77777777" w:rsidR="004B5CAF" w:rsidRPr="006E6FF9" w:rsidRDefault="004B5CAF" w:rsidP="00221E62">
            <w:pPr>
              <w:ind w:leftChars="100" w:left="240" w:rightChars="100" w:right="240"/>
              <w:jc w:val="both"/>
            </w:pPr>
            <w:r w:rsidRPr="006E6FF9">
              <w:rPr>
                <w:rFonts w:eastAsia="Times New Roman"/>
                <w:sz w:val="32"/>
              </w:rPr>
              <w:t xml:space="preserve">    </w:t>
            </w:r>
            <w:r w:rsidRPr="006E6FF9">
              <w:rPr>
                <w:rFonts w:eastAsia="標楷體"/>
                <w:sz w:val="32"/>
              </w:rPr>
              <w:t>本人</w:t>
            </w:r>
            <w:r w:rsidR="0073483F" w:rsidRPr="006E6FF9">
              <w:rPr>
                <w:rFonts w:eastAsia="標楷體"/>
                <w:sz w:val="32"/>
              </w:rPr>
              <w:t>（團體）</w:t>
            </w:r>
            <w:r w:rsidRPr="006E6FF9">
              <w:rPr>
                <w:rFonts w:eastAsia="標楷體"/>
                <w:sz w:val="32"/>
              </w:rPr>
              <w:t>參選「教育部社會教育貢獻獎」，參選資料等均為屬實，願遵守「教育部社會教育貢獻獎」實施要點規定，並接受相關資料之檢閱，如有違反，貴部保有取消獲獎資格暨追回證書、獎座之權利，並負相關法律責任。</w:t>
            </w:r>
          </w:p>
          <w:p w14:paraId="48533A6D" w14:textId="77777777" w:rsidR="004B5CAF" w:rsidRPr="006E6FF9" w:rsidRDefault="004B5CAF">
            <w:r w:rsidRPr="006E6FF9">
              <w:rPr>
                <w:rFonts w:eastAsia="標楷體"/>
                <w:sz w:val="32"/>
              </w:rPr>
              <w:t xml:space="preserve">          </w:t>
            </w:r>
            <w:r w:rsidRPr="006E6FF9">
              <w:rPr>
                <w:rFonts w:eastAsia="標楷體"/>
                <w:sz w:val="32"/>
              </w:rPr>
              <w:t>此致</w:t>
            </w:r>
          </w:p>
          <w:p w14:paraId="3BF55285" w14:textId="77777777" w:rsidR="004B5CAF" w:rsidRPr="006E6FF9" w:rsidRDefault="004B5CAF">
            <w:r w:rsidRPr="006E6FF9">
              <w:rPr>
                <w:rFonts w:eastAsia="標楷體"/>
                <w:sz w:val="32"/>
              </w:rPr>
              <w:t xml:space="preserve">        </w:t>
            </w:r>
            <w:r w:rsidRPr="006E6FF9">
              <w:rPr>
                <w:rFonts w:eastAsia="標楷體"/>
                <w:sz w:val="32"/>
              </w:rPr>
              <w:t>教育部</w:t>
            </w:r>
          </w:p>
          <w:p w14:paraId="4D6B99DF" w14:textId="77777777" w:rsidR="004B5CAF" w:rsidRPr="006E6FF9" w:rsidRDefault="004B5CAF">
            <w:pPr>
              <w:rPr>
                <w:rFonts w:eastAsia="標楷體"/>
                <w:sz w:val="32"/>
              </w:rPr>
            </w:pPr>
          </w:p>
          <w:p w14:paraId="33FAECE2" w14:textId="0132397F" w:rsidR="004B5CAF" w:rsidRPr="006E6FF9" w:rsidRDefault="004B5CAF">
            <w:pPr>
              <w:rPr>
                <w:rFonts w:eastAsia="標楷體"/>
                <w:sz w:val="32"/>
              </w:rPr>
            </w:pPr>
          </w:p>
          <w:p w14:paraId="3C5E7105" w14:textId="544A3563" w:rsidR="004B5CAF" w:rsidRPr="006E6FF9" w:rsidRDefault="004B5CAF">
            <w:pPr>
              <w:rPr>
                <w:rFonts w:eastAsia="標楷體"/>
                <w:sz w:val="32"/>
              </w:rPr>
            </w:pPr>
          </w:p>
          <w:p w14:paraId="0E229B45" w14:textId="157F52FA" w:rsidR="004B5CAF" w:rsidRPr="006E6FF9" w:rsidRDefault="00FD68C1" w:rsidP="00FD68C1">
            <w:pPr>
              <w:ind w:firstLineChars="600" w:firstLine="1920"/>
              <w:rPr>
                <w:rFonts w:eastAsia="標楷體"/>
                <w:sz w:val="32"/>
              </w:rPr>
            </w:pPr>
            <w:r w:rsidRPr="006E6FF9">
              <w:rPr>
                <w:rFonts w:eastAsia="標楷體"/>
                <w:sz w:val="32"/>
              </w:rPr>
              <w:t xml:space="preserve">        </w:t>
            </w:r>
            <w:r w:rsidR="004B5CAF" w:rsidRPr="006E6FF9">
              <w:rPr>
                <w:rFonts w:eastAsia="標楷體"/>
                <w:sz w:val="32"/>
              </w:rPr>
              <w:t>立承諾書人（簽章）：</w:t>
            </w:r>
          </w:p>
          <w:p w14:paraId="215C92BA" w14:textId="064A580E" w:rsidR="00FD68C1" w:rsidRPr="006E6FF9" w:rsidRDefault="00FD68C1">
            <w:pPr>
              <w:jc w:val="center"/>
            </w:pPr>
          </w:p>
          <w:p w14:paraId="60AB605C" w14:textId="437A7F87" w:rsidR="004B5CAF" w:rsidRPr="006E6FF9" w:rsidRDefault="004B5CAF">
            <w:r w:rsidRPr="006E6FF9">
              <w:rPr>
                <w:rFonts w:eastAsia="標楷體"/>
                <w:sz w:val="32"/>
              </w:rPr>
              <w:t xml:space="preserve">                                </w:t>
            </w:r>
          </w:p>
          <w:p w14:paraId="299C8F67" w14:textId="112F495C" w:rsidR="004B5CAF" w:rsidRPr="006E6FF9" w:rsidRDefault="004B5CAF">
            <w:pPr>
              <w:rPr>
                <w:rFonts w:eastAsia="標楷體"/>
                <w:sz w:val="32"/>
              </w:rPr>
            </w:pPr>
          </w:p>
          <w:p w14:paraId="152C15C5" w14:textId="77777777" w:rsidR="004B5CAF" w:rsidRPr="006E6FF9" w:rsidRDefault="004B5CAF">
            <w:pPr>
              <w:rPr>
                <w:rFonts w:eastAsia="標楷體"/>
                <w:sz w:val="32"/>
              </w:rPr>
            </w:pPr>
          </w:p>
          <w:p w14:paraId="574BE4D5" w14:textId="77777777" w:rsidR="004B5CAF" w:rsidRPr="006E6FF9" w:rsidRDefault="004B5CAF">
            <w:pPr>
              <w:rPr>
                <w:rFonts w:eastAsia="標楷體"/>
                <w:sz w:val="32"/>
              </w:rPr>
            </w:pPr>
          </w:p>
          <w:p w14:paraId="1596970C" w14:textId="0CD726A6" w:rsidR="004B5CAF" w:rsidRPr="006E6FF9" w:rsidRDefault="00AD4124">
            <w:pPr>
              <w:jc w:val="center"/>
            </w:pPr>
            <w:r w:rsidRPr="006E6FF9">
              <w:rPr>
                <w:rFonts w:eastAsia="標楷體"/>
                <w:sz w:val="32"/>
              </w:rPr>
              <w:t>11</w:t>
            </w:r>
            <w:r w:rsidR="004B14D3">
              <w:rPr>
                <w:rFonts w:eastAsia="標楷體" w:hint="eastAsia"/>
                <w:sz w:val="32"/>
              </w:rPr>
              <w:t>3</w:t>
            </w:r>
            <w:r w:rsidR="004B5CAF" w:rsidRPr="006E6FF9">
              <w:rPr>
                <w:rFonts w:eastAsia="標楷體"/>
                <w:sz w:val="32"/>
              </w:rPr>
              <w:t>年</w:t>
            </w:r>
            <w:r w:rsidR="004B5CAF" w:rsidRPr="006E6FF9">
              <w:rPr>
                <w:rFonts w:eastAsia="標楷體"/>
                <w:sz w:val="32"/>
              </w:rPr>
              <w:t xml:space="preserve">          </w:t>
            </w:r>
            <w:r w:rsidR="004B5CAF" w:rsidRPr="006E6FF9">
              <w:rPr>
                <w:rFonts w:eastAsia="標楷體"/>
                <w:sz w:val="32"/>
              </w:rPr>
              <w:t>月</w:t>
            </w:r>
            <w:r w:rsidR="004B5CAF" w:rsidRPr="006E6FF9">
              <w:rPr>
                <w:rFonts w:eastAsia="標楷體"/>
                <w:sz w:val="32"/>
              </w:rPr>
              <w:t xml:space="preserve">            </w:t>
            </w:r>
            <w:r w:rsidR="004B5CAF" w:rsidRPr="006E6FF9">
              <w:rPr>
                <w:rFonts w:eastAsia="標楷體"/>
                <w:sz w:val="32"/>
              </w:rPr>
              <w:t>日</w:t>
            </w:r>
          </w:p>
        </w:tc>
      </w:tr>
    </w:tbl>
    <w:p w14:paraId="62FF3303" w14:textId="46F2B463" w:rsidR="004B5CAF" w:rsidRPr="006E6FF9" w:rsidRDefault="00FD68C1">
      <w:pPr>
        <w:rPr>
          <w:u w:val="single"/>
        </w:rPr>
      </w:pPr>
      <w:r w:rsidRPr="006E6FF9">
        <w:rPr>
          <w:rFonts w:eastAsia="標楷體"/>
          <w:b/>
          <w:bCs/>
          <w:sz w:val="28"/>
          <w:u w:val="single"/>
        </w:rPr>
        <w:t>(</w:t>
      </w:r>
      <w:r w:rsidRPr="006E6FF9">
        <w:rPr>
          <w:rFonts w:eastAsia="微軟正黑體"/>
          <w:b/>
          <w:bCs/>
          <w:sz w:val="28"/>
          <w:u w:val="single"/>
        </w:rPr>
        <w:t>※</w:t>
      </w:r>
      <w:r w:rsidR="00D10E8A" w:rsidRPr="006E6FF9">
        <w:rPr>
          <w:rFonts w:eastAsia="標楷體"/>
          <w:b/>
          <w:bCs/>
          <w:sz w:val="28"/>
          <w:u w:val="single"/>
        </w:rPr>
        <w:t>個人簽署承諾書請</w:t>
      </w:r>
      <w:r w:rsidRPr="006E6FF9">
        <w:rPr>
          <w:rFonts w:eastAsia="標楷體"/>
          <w:b/>
          <w:bCs/>
          <w:sz w:val="28"/>
          <w:u w:val="single"/>
        </w:rPr>
        <w:t>親筆簽名，團體請蓋大小章。</w:t>
      </w:r>
      <w:r w:rsidRPr="006E6FF9">
        <w:rPr>
          <w:rFonts w:eastAsia="標楷體"/>
          <w:sz w:val="28"/>
          <w:u w:val="single"/>
        </w:rPr>
        <w:t>)</w:t>
      </w:r>
    </w:p>
    <w:tbl>
      <w:tblPr>
        <w:tblpPr w:leftFromText="180" w:rightFromText="180" w:vertAnchor="text" w:tblpY="135"/>
        <w:tblW w:w="107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63"/>
      </w:tblGrid>
      <w:tr w:rsidR="00403360" w:rsidRPr="006E6FF9" w14:paraId="02543E78" w14:textId="77777777" w:rsidTr="00403360">
        <w:trPr>
          <w:trHeight w:val="869"/>
        </w:trPr>
        <w:tc>
          <w:tcPr>
            <w:tcW w:w="1076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14:paraId="2ACFD612" w14:textId="77777777" w:rsidR="00403360" w:rsidRPr="006E6FF9" w:rsidRDefault="00403360" w:rsidP="00403360">
            <w:pPr>
              <w:jc w:val="center"/>
            </w:pPr>
            <w:r w:rsidRPr="006E6FF9">
              <w:rPr>
                <w:rFonts w:eastAsia="標楷體"/>
                <w:b/>
                <w:bCs/>
                <w:sz w:val="36"/>
              </w:rPr>
              <w:lastRenderedPageBreak/>
              <w:t>「教育部社會教育貢獻獎」被推薦同意書</w:t>
            </w:r>
          </w:p>
        </w:tc>
      </w:tr>
      <w:tr w:rsidR="00403360" w:rsidRPr="006E6FF9" w14:paraId="0306C5E9" w14:textId="77777777" w:rsidTr="00403360">
        <w:trPr>
          <w:trHeight w:val="12122"/>
        </w:trPr>
        <w:tc>
          <w:tcPr>
            <w:tcW w:w="1076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4ED3178" w14:textId="77777777" w:rsidR="00403360" w:rsidRPr="006E6FF9" w:rsidRDefault="00403360" w:rsidP="00403360">
            <w:r w:rsidRPr="006E6FF9">
              <w:rPr>
                <w:rFonts w:eastAsia="Times New Roman"/>
              </w:rPr>
              <w:t xml:space="preserve">     </w:t>
            </w:r>
          </w:p>
          <w:p w14:paraId="4A8FCB6C" w14:textId="77777777" w:rsidR="00403360" w:rsidRPr="006E6FF9" w:rsidRDefault="00403360" w:rsidP="00403360"/>
          <w:p w14:paraId="097BBE56" w14:textId="77777777" w:rsidR="00403360" w:rsidRPr="006E6FF9" w:rsidRDefault="00403360" w:rsidP="00403360">
            <w:pPr>
              <w:jc w:val="center"/>
            </w:pPr>
            <w:r w:rsidRPr="006E6FF9">
              <w:rPr>
                <w:rFonts w:eastAsia="標楷體"/>
                <w:sz w:val="32"/>
              </w:rPr>
              <w:t>本人同意被推薦為「教育部社會教育貢獻獎」</w:t>
            </w:r>
          </w:p>
          <w:p w14:paraId="6B41A362" w14:textId="3E75710E" w:rsidR="00403360" w:rsidRPr="006E6FF9" w:rsidRDefault="006E6FF9" w:rsidP="00403360">
            <w:pPr>
              <w:spacing w:after="360" w:line="500" w:lineRule="exact"/>
              <w:ind w:firstLine="1280"/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="00403360" w:rsidRPr="006E6FF9">
              <w:rPr>
                <w:rFonts w:eastAsia="標楷體"/>
                <w:sz w:val="32"/>
                <w:szCs w:val="32"/>
              </w:rPr>
              <w:t>終身奉獻獎</w:t>
            </w:r>
          </w:p>
          <w:p w14:paraId="5025E501" w14:textId="3882FB7D" w:rsidR="00403360" w:rsidRPr="006E6FF9" w:rsidRDefault="00403360" w:rsidP="00403360">
            <w:pPr>
              <w:snapToGrid w:val="0"/>
              <w:spacing w:after="360"/>
              <w:jc w:val="both"/>
            </w:pPr>
            <w:r w:rsidRPr="006E6FF9">
              <w:rPr>
                <w:rFonts w:eastAsia="標楷體"/>
                <w:sz w:val="32"/>
                <w:szCs w:val="32"/>
              </w:rPr>
              <w:t xml:space="preserve">        </w:t>
            </w:r>
            <w:r w:rsidR="006E6FF9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Pr="006E6FF9">
              <w:rPr>
                <w:rFonts w:eastAsia="標楷體"/>
                <w:sz w:val="32"/>
                <w:szCs w:val="32"/>
              </w:rPr>
              <w:t>團體獎</w:t>
            </w:r>
            <w:r w:rsidRPr="006E6FF9">
              <w:rPr>
                <w:rFonts w:eastAsia="標楷體"/>
                <w:sz w:val="32"/>
                <w:szCs w:val="32"/>
              </w:rPr>
              <w:t xml:space="preserve">    </w:t>
            </w:r>
          </w:p>
          <w:p w14:paraId="58CF41AF" w14:textId="7AABB5C0" w:rsidR="00403360" w:rsidRPr="006E6FF9" w:rsidRDefault="00403360" w:rsidP="00403360">
            <w:pPr>
              <w:snapToGrid w:val="0"/>
              <w:spacing w:after="360"/>
              <w:jc w:val="both"/>
            </w:pPr>
            <w:r w:rsidRPr="006E6FF9">
              <w:rPr>
                <w:rFonts w:eastAsia="標楷體"/>
                <w:sz w:val="32"/>
                <w:szCs w:val="32"/>
              </w:rPr>
              <w:t xml:space="preserve">        </w:t>
            </w:r>
            <w:r w:rsidR="006E6FF9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Pr="006E6FF9">
              <w:rPr>
                <w:rFonts w:eastAsia="標楷體"/>
                <w:sz w:val="32"/>
                <w:szCs w:val="32"/>
              </w:rPr>
              <w:t>個人獎</w:t>
            </w:r>
            <w:r w:rsidRPr="006E6FF9">
              <w:rPr>
                <w:rFonts w:eastAsia="標楷體"/>
                <w:sz w:val="32"/>
                <w:szCs w:val="32"/>
              </w:rPr>
              <w:t xml:space="preserve">                            </w:t>
            </w:r>
            <w:r w:rsidRPr="006E6FF9">
              <w:rPr>
                <w:rFonts w:eastAsia="標楷體"/>
                <w:sz w:val="32"/>
              </w:rPr>
              <w:t>參選人。</w:t>
            </w:r>
          </w:p>
          <w:p w14:paraId="2217CD1D" w14:textId="77777777" w:rsidR="00403360" w:rsidRPr="006E6FF9" w:rsidRDefault="00403360" w:rsidP="00403360">
            <w:pPr>
              <w:spacing w:line="500" w:lineRule="exact"/>
              <w:ind w:firstLine="1280"/>
              <w:rPr>
                <w:rFonts w:eastAsia="標楷體"/>
                <w:sz w:val="32"/>
                <w:szCs w:val="32"/>
                <w:u w:val="single"/>
              </w:rPr>
            </w:pPr>
          </w:p>
          <w:p w14:paraId="062492A7" w14:textId="77777777" w:rsidR="00403360" w:rsidRPr="006E6FF9" w:rsidRDefault="00403360" w:rsidP="00403360">
            <w:pPr>
              <w:jc w:val="center"/>
            </w:pPr>
            <w:r w:rsidRPr="006E6FF9">
              <w:rPr>
                <w:rFonts w:eastAsia="標楷體"/>
                <w:sz w:val="32"/>
              </w:rPr>
              <w:t xml:space="preserve">                   </w:t>
            </w:r>
          </w:p>
          <w:p w14:paraId="441ABE39" w14:textId="68B2E499" w:rsidR="00403360" w:rsidRPr="006E6FF9" w:rsidRDefault="00403360" w:rsidP="00403360">
            <w:r w:rsidRPr="006E6FF9">
              <w:rPr>
                <w:rFonts w:eastAsia="標楷體"/>
                <w:sz w:val="32"/>
              </w:rPr>
              <w:t xml:space="preserve">              </w:t>
            </w:r>
            <w:r w:rsidRPr="006E6FF9">
              <w:rPr>
                <w:rFonts w:eastAsia="標楷體"/>
                <w:sz w:val="32"/>
              </w:rPr>
              <w:t>此致</w:t>
            </w:r>
          </w:p>
          <w:p w14:paraId="51007B54" w14:textId="02C81E34" w:rsidR="00403360" w:rsidRPr="006E6FF9" w:rsidRDefault="00403360" w:rsidP="00403360">
            <w:r w:rsidRPr="006E6FF9">
              <w:rPr>
                <w:rFonts w:eastAsia="標楷體"/>
                <w:sz w:val="32"/>
              </w:rPr>
              <w:t xml:space="preserve">            </w:t>
            </w:r>
            <w:r w:rsidRPr="006E6FF9">
              <w:rPr>
                <w:rFonts w:eastAsia="標楷體"/>
                <w:sz w:val="32"/>
              </w:rPr>
              <w:t>教育部</w:t>
            </w:r>
          </w:p>
          <w:p w14:paraId="1A883191" w14:textId="38E5BAA1" w:rsidR="00403360" w:rsidRPr="006E6FF9" w:rsidRDefault="00403360" w:rsidP="00403360">
            <w:pPr>
              <w:rPr>
                <w:rFonts w:eastAsia="標楷體"/>
                <w:sz w:val="32"/>
              </w:rPr>
            </w:pPr>
          </w:p>
          <w:p w14:paraId="75E2384D" w14:textId="523B6424" w:rsidR="00403360" w:rsidRPr="006E6FF9" w:rsidRDefault="00403360" w:rsidP="00403360">
            <w:pPr>
              <w:rPr>
                <w:rFonts w:eastAsia="標楷體"/>
                <w:sz w:val="32"/>
              </w:rPr>
            </w:pPr>
          </w:p>
          <w:p w14:paraId="0296DDC2" w14:textId="3C19F7E9" w:rsidR="00403360" w:rsidRPr="006E6FF9" w:rsidRDefault="00FB3535" w:rsidP="00FB3535">
            <w:r w:rsidRPr="006E6FF9">
              <w:rPr>
                <w:rFonts w:eastAsia="標楷體"/>
                <w:sz w:val="32"/>
              </w:rPr>
              <w:t xml:space="preserve">                  </w:t>
            </w:r>
            <w:r w:rsidR="00FD68C1" w:rsidRPr="006E6FF9">
              <w:rPr>
                <w:rFonts w:eastAsia="標楷體"/>
                <w:sz w:val="32"/>
              </w:rPr>
              <w:t xml:space="preserve">   </w:t>
            </w:r>
            <w:r w:rsidR="00403360" w:rsidRPr="006E6FF9">
              <w:rPr>
                <w:rFonts w:eastAsia="標楷體"/>
                <w:sz w:val="32"/>
              </w:rPr>
              <w:t>被推薦人（簽章）：</w:t>
            </w:r>
          </w:p>
          <w:p w14:paraId="70C611A6" w14:textId="29B0A6E3" w:rsidR="00403360" w:rsidRPr="006E6FF9" w:rsidRDefault="00403360" w:rsidP="00403360">
            <w:r w:rsidRPr="006E6FF9">
              <w:rPr>
                <w:rFonts w:eastAsia="標楷體"/>
                <w:sz w:val="32"/>
              </w:rPr>
              <w:t xml:space="preserve">                                </w:t>
            </w:r>
          </w:p>
          <w:p w14:paraId="799FF3A8" w14:textId="67FF1227" w:rsidR="00403360" w:rsidRPr="006E6FF9" w:rsidRDefault="00403360" w:rsidP="00403360">
            <w:pPr>
              <w:rPr>
                <w:rFonts w:eastAsia="標楷體"/>
                <w:sz w:val="32"/>
              </w:rPr>
            </w:pPr>
          </w:p>
          <w:p w14:paraId="3F685A5A" w14:textId="215F1606" w:rsidR="00D10E8A" w:rsidRPr="006E6FF9" w:rsidRDefault="00D10E8A" w:rsidP="00403360">
            <w:pPr>
              <w:rPr>
                <w:rFonts w:eastAsia="標楷體"/>
                <w:sz w:val="32"/>
              </w:rPr>
            </w:pPr>
          </w:p>
          <w:p w14:paraId="57DCAA29" w14:textId="4778D9C2" w:rsidR="00D10E8A" w:rsidRPr="006E6FF9" w:rsidRDefault="00D10E8A" w:rsidP="00403360">
            <w:pPr>
              <w:rPr>
                <w:rFonts w:eastAsia="標楷體"/>
                <w:sz w:val="32"/>
              </w:rPr>
            </w:pPr>
          </w:p>
          <w:p w14:paraId="0246D2C7" w14:textId="77777777" w:rsidR="00D10E8A" w:rsidRPr="006E6FF9" w:rsidRDefault="00D10E8A" w:rsidP="00403360">
            <w:pPr>
              <w:rPr>
                <w:rFonts w:eastAsia="標楷體"/>
                <w:sz w:val="32"/>
              </w:rPr>
            </w:pPr>
          </w:p>
          <w:p w14:paraId="08536999" w14:textId="500B996F" w:rsidR="00403360" w:rsidRPr="006E6FF9" w:rsidRDefault="00AD4124" w:rsidP="00403360">
            <w:pPr>
              <w:jc w:val="center"/>
            </w:pPr>
            <w:r w:rsidRPr="006E6FF9">
              <w:rPr>
                <w:rFonts w:eastAsia="標楷體"/>
                <w:sz w:val="32"/>
              </w:rPr>
              <w:t>11</w:t>
            </w:r>
            <w:r w:rsidR="004B14D3">
              <w:rPr>
                <w:rFonts w:eastAsia="標楷體" w:hint="eastAsia"/>
                <w:sz w:val="32"/>
              </w:rPr>
              <w:t>3</w:t>
            </w:r>
            <w:r w:rsidR="00403360" w:rsidRPr="006E6FF9">
              <w:rPr>
                <w:rFonts w:eastAsia="標楷體"/>
                <w:sz w:val="32"/>
              </w:rPr>
              <w:t>年</w:t>
            </w:r>
            <w:r w:rsidR="00403360" w:rsidRPr="006E6FF9">
              <w:rPr>
                <w:rFonts w:eastAsia="標楷體"/>
                <w:sz w:val="32"/>
              </w:rPr>
              <w:t xml:space="preserve">       </w:t>
            </w:r>
            <w:r w:rsidR="00403360" w:rsidRPr="006E6FF9">
              <w:rPr>
                <w:rFonts w:eastAsia="標楷體"/>
                <w:sz w:val="32"/>
              </w:rPr>
              <w:t>月</w:t>
            </w:r>
            <w:r w:rsidR="00403360" w:rsidRPr="006E6FF9">
              <w:rPr>
                <w:rFonts w:eastAsia="標楷體"/>
                <w:sz w:val="32"/>
              </w:rPr>
              <w:t xml:space="preserve">      </w:t>
            </w:r>
            <w:r w:rsidR="00403360" w:rsidRPr="006E6FF9">
              <w:rPr>
                <w:rFonts w:eastAsia="標楷體"/>
                <w:sz w:val="32"/>
              </w:rPr>
              <w:t>日</w:t>
            </w:r>
          </w:p>
        </w:tc>
      </w:tr>
    </w:tbl>
    <w:p w14:paraId="093658CA" w14:textId="2FF06797" w:rsidR="004B5CAF" w:rsidRPr="00173BB9" w:rsidRDefault="004B5CAF">
      <w:r w:rsidRPr="00173BB9">
        <w:rPr>
          <w:rFonts w:eastAsia="標楷體"/>
          <w:b/>
          <w:sz w:val="28"/>
          <w:u w:val="single"/>
        </w:rPr>
        <w:t>(※</w:t>
      </w:r>
      <w:r w:rsidRPr="00173BB9">
        <w:rPr>
          <w:rFonts w:eastAsia="標楷體"/>
          <w:b/>
          <w:sz w:val="28"/>
          <w:u w:val="single"/>
        </w:rPr>
        <w:t>被推薦參選人</w:t>
      </w:r>
      <w:r w:rsidR="004E3F58" w:rsidRPr="00173BB9">
        <w:rPr>
          <w:rFonts w:eastAsia="標楷體"/>
          <w:b/>
          <w:sz w:val="28"/>
          <w:u w:val="single"/>
        </w:rPr>
        <w:t>請</w:t>
      </w:r>
      <w:r w:rsidRPr="00173BB9">
        <w:rPr>
          <w:rFonts w:eastAsia="標楷體"/>
          <w:b/>
          <w:sz w:val="28"/>
          <w:u w:val="single"/>
        </w:rPr>
        <w:t>親筆簽名</w:t>
      </w:r>
      <w:r w:rsidR="00FB3535" w:rsidRPr="00173BB9">
        <w:rPr>
          <w:rFonts w:eastAsia="標楷體"/>
          <w:b/>
          <w:sz w:val="28"/>
          <w:u w:val="single"/>
        </w:rPr>
        <w:t>，被推薦團體請蓋大小章。</w:t>
      </w:r>
      <w:r w:rsidRPr="00173BB9">
        <w:rPr>
          <w:rFonts w:eastAsia="標楷體"/>
          <w:sz w:val="28"/>
        </w:rPr>
        <w:t>)</w:t>
      </w:r>
    </w:p>
    <w:sectPr w:rsidR="004B5CAF" w:rsidRPr="00173BB9" w:rsidSect="00E71590">
      <w:footerReference w:type="default" r:id="rId10"/>
      <w:pgSz w:w="11906" w:h="16838"/>
      <w:pgMar w:top="1134" w:right="567" w:bottom="1134" w:left="567" w:header="720" w:footer="397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4C7EB" w14:textId="77777777" w:rsidR="00E35A94" w:rsidRDefault="00E35A94" w:rsidP="00D46FE1">
      <w:r>
        <w:separator/>
      </w:r>
    </w:p>
  </w:endnote>
  <w:endnote w:type="continuationSeparator" w:id="0">
    <w:p w14:paraId="575640B9" w14:textId="77777777" w:rsidR="00E35A94" w:rsidRDefault="00E35A94" w:rsidP="00D4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0238253"/>
      <w:docPartObj>
        <w:docPartGallery w:val="Page Numbers (Bottom of Page)"/>
        <w:docPartUnique/>
      </w:docPartObj>
    </w:sdtPr>
    <w:sdtEndPr/>
    <w:sdtContent>
      <w:p w14:paraId="3C2ED33B" w14:textId="22AECD8F" w:rsidR="00393BDD" w:rsidRDefault="00393BDD" w:rsidP="00E7159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87A" w:rsidRPr="005E587A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A16EC" w14:textId="77777777" w:rsidR="00393BDD" w:rsidRDefault="00393BDD" w:rsidP="00E71590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79881" w14:textId="77777777" w:rsidR="00E35A94" w:rsidRDefault="00E35A94" w:rsidP="00D46FE1">
      <w:r>
        <w:separator/>
      </w:r>
    </w:p>
  </w:footnote>
  <w:footnote w:type="continuationSeparator" w:id="0">
    <w:p w14:paraId="238D63D1" w14:textId="77777777" w:rsidR="00E35A94" w:rsidRDefault="00E35A94" w:rsidP="00D4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480" w:hanging="480"/>
      </w:pPr>
      <w:rPr>
        <w:rFonts w:ascii="標楷體" w:hAnsi="標楷體" w:cs="標楷體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8000B79"/>
    <w:multiLevelType w:val="hybridMultilevel"/>
    <w:tmpl w:val="DFC29D6A"/>
    <w:lvl w:ilvl="0" w:tplc="F7D41A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B3A699A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abstractNum w:abstractNumId="7" w15:restartNumberingAfterBreak="0">
    <w:nsid w:val="12C961C7"/>
    <w:multiLevelType w:val="hybridMultilevel"/>
    <w:tmpl w:val="8ECC93FE"/>
    <w:lvl w:ilvl="0" w:tplc="E6D0391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" w15:restartNumberingAfterBreak="0">
    <w:nsid w:val="17560005"/>
    <w:multiLevelType w:val="hybridMultilevel"/>
    <w:tmpl w:val="86D64D3A"/>
    <w:lvl w:ilvl="0" w:tplc="8A405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710381"/>
    <w:multiLevelType w:val="hybridMultilevel"/>
    <w:tmpl w:val="8ECC93FE"/>
    <w:lvl w:ilvl="0" w:tplc="E6D0391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0" w15:restartNumberingAfterBreak="0">
    <w:nsid w:val="2E565745"/>
    <w:multiLevelType w:val="hybridMultilevel"/>
    <w:tmpl w:val="27E24E2C"/>
    <w:lvl w:ilvl="0" w:tplc="51C45EFA">
      <w:start w:val="1"/>
      <w:numFmt w:val="taiwaneseCountingThousand"/>
      <w:lvlText w:val="%1、"/>
      <w:lvlJc w:val="left"/>
      <w:pPr>
        <w:ind w:left="720" w:hanging="720"/>
      </w:pPr>
      <w:rPr>
        <w:rFonts w:ascii="標楷體" w:hAnsi="標楷體" w:cs="標楷體"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9147029"/>
    <w:multiLevelType w:val="hybridMultilevel"/>
    <w:tmpl w:val="95C64A2C"/>
    <w:lvl w:ilvl="0" w:tplc="9654A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B3E774C"/>
    <w:multiLevelType w:val="hybridMultilevel"/>
    <w:tmpl w:val="1E283242"/>
    <w:lvl w:ilvl="0" w:tplc="B22AABA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2056E30"/>
    <w:multiLevelType w:val="hybridMultilevel"/>
    <w:tmpl w:val="201E6BAE"/>
    <w:lvl w:ilvl="0" w:tplc="8A405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2190998"/>
    <w:multiLevelType w:val="hybridMultilevel"/>
    <w:tmpl w:val="ABB83C48"/>
    <w:lvl w:ilvl="0" w:tplc="6994B2F4">
      <w:start w:val="1"/>
      <w:numFmt w:val="taiwaneseCountingThousand"/>
      <w:lvlText w:val="（%1）"/>
      <w:lvlJc w:val="left"/>
      <w:pPr>
        <w:ind w:left="835" w:hanging="8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4D27AF1"/>
    <w:multiLevelType w:val="hybridMultilevel"/>
    <w:tmpl w:val="86D64D3A"/>
    <w:lvl w:ilvl="0" w:tplc="8A405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E74647"/>
    <w:multiLevelType w:val="hybridMultilevel"/>
    <w:tmpl w:val="86D64D3A"/>
    <w:lvl w:ilvl="0" w:tplc="8A405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0286117"/>
    <w:multiLevelType w:val="hybridMultilevel"/>
    <w:tmpl w:val="A66CF4EE"/>
    <w:lvl w:ilvl="0" w:tplc="BBD43DCE">
      <w:start w:val="1"/>
      <w:numFmt w:val="taiwaneseCountingThousand"/>
      <w:lvlText w:val="（%1）"/>
      <w:lvlJc w:val="left"/>
      <w:pPr>
        <w:ind w:left="835" w:hanging="835"/>
      </w:pPr>
      <w:rPr>
        <w:rFonts w:hint="default"/>
        <w:b w:val="0"/>
      </w:rPr>
    </w:lvl>
    <w:lvl w:ilvl="1" w:tplc="82043346">
      <w:start w:val="1"/>
      <w:numFmt w:val="decimal"/>
      <w:lvlText w:val="%2."/>
      <w:lvlJc w:val="left"/>
      <w:pPr>
        <w:ind w:left="840" w:hanging="360"/>
      </w:pPr>
      <w:rPr>
        <w:rFonts w:ascii="Times New Roman" w:hAnsi="Times New Roman" w:cs="Times New Roman" w:hint="default"/>
        <w:b w:val="0"/>
        <w:bCs/>
      </w:rPr>
    </w:lvl>
    <w:lvl w:ilvl="2" w:tplc="F8A8F19E">
      <w:start w:val="1"/>
      <w:numFmt w:val="decimal"/>
      <w:lvlText w:val="（%3）"/>
      <w:lvlJc w:val="left"/>
      <w:pPr>
        <w:ind w:left="1680" w:hanging="720"/>
      </w:pPr>
      <w:rPr>
        <w:rFonts w:ascii="Times New Roman" w:hAnsi="Times New Roman" w:cs="Times New Roman"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3FE7427"/>
    <w:multiLevelType w:val="hybridMultilevel"/>
    <w:tmpl w:val="DFC29D6A"/>
    <w:lvl w:ilvl="0" w:tplc="F7D41A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4A80630"/>
    <w:multiLevelType w:val="hybridMultilevel"/>
    <w:tmpl w:val="DFC29D6A"/>
    <w:lvl w:ilvl="0" w:tplc="F7D41A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53C1F83"/>
    <w:multiLevelType w:val="hybridMultilevel"/>
    <w:tmpl w:val="8ECC93FE"/>
    <w:lvl w:ilvl="0" w:tplc="E6D0391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1" w15:restartNumberingAfterBreak="0">
    <w:nsid w:val="6E7F48C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標楷體" w:eastAsia="標楷體" w:hAnsi="標楷體" w:cs="標楷體"/>
        <w:b/>
        <w:bCs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7"/>
  </w:num>
  <w:num w:numId="8">
    <w:abstractNumId w:val="12"/>
  </w:num>
  <w:num w:numId="9">
    <w:abstractNumId w:val="18"/>
  </w:num>
  <w:num w:numId="10">
    <w:abstractNumId w:val="16"/>
  </w:num>
  <w:num w:numId="11">
    <w:abstractNumId w:val="19"/>
  </w:num>
  <w:num w:numId="12">
    <w:abstractNumId w:val="8"/>
  </w:num>
  <w:num w:numId="13">
    <w:abstractNumId w:val="13"/>
  </w:num>
  <w:num w:numId="14">
    <w:abstractNumId w:val="9"/>
  </w:num>
  <w:num w:numId="15">
    <w:abstractNumId w:val="21"/>
  </w:num>
  <w:num w:numId="16">
    <w:abstractNumId w:val="5"/>
  </w:num>
  <w:num w:numId="17">
    <w:abstractNumId w:val="15"/>
  </w:num>
  <w:num w:numId="18">
    <w:abstractNumId w:val="20"/>
  </w:num>
  <w:num w:numId="19">
    <w:abstractNumId w:val="6"/>
  </w:num>
  <w:num w:numId="20">
    <w:abstractNumId w:val="10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gutterAtTop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12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1"/>
    <w:rsid w:val="000053DA"/>
    <w:rsid w:val="00011BC0"/>
    <w:rsid w:val="00021092"/>
    <w:rsid w:val="00064AA4"/>
    <w:rsid w:val="00065CD1"/>
    <w:rsid w:val="000811D7"/>
    <w:rsid w:val="0008759A"/>
    <w:rsid w:val="0009058D"/>
    <w:rsid w:val="000A739D"/>
    <w:rsid w:val="000B3C4C"/>
    <w:rsid w:val="000C3094"/>
    <w:rsid w:val="000C610F"/>
    <w:rsid w:val="000C668A"/>
    <w:rsid w:val="000E2BCA"/>
    <w:rsid w:val="001134AF"/>
    <w:rsid w:val="00115760"/>
    <w:rsid w:val="001574F0"/>
    <w:rsid w:val="001610D8"/>
    <w:rsid w:val="00162852"/>
    <w:rsid w:val="00173BB9"/>
    <w:rsid w:val="0019236A"/>
    <w:rsid w:val="00196B28"/>
    <w:rsid w:val="001A2F13"/>
    <w:rsid w:val="001A54C5"/>
    <w:rsid w:val="001B0FB7"/>
    <w:rsid w:val="001C2959"/>
    <w:rsid w:val="001C3F48"/>
    <w:rsid w:val="002074E7"/>
    <w:rsid w:val="002171D6"/>
    <w:rsid w:val="00221E62"/>
    <w:rsid w:val="00221EC1"/>
    <w:rsid w:val="002308CF"/>
    <w:rsid w:val="002414EF"/>
    <w:rsid w:val="0026461E"/>
    <w:rsid w:val="00296CC5"/>
    <w:rsid w:val="002D6B12"/>
    <w:rsid w:val="002E5ACE"/>
    <w:rsid w:val="002F064E"/>
    <w:rsid w:val="003610FD"/>
    <w:rsid w:val="00363234"/>
    <w:rsid w:val="0036575B"/>
    <w:rsid w:val="003807DD"/>
    <w:rsid w:val="00387B09"/>
    <w:rsid w:val="003908C4"/>
    <w:rsid w:val="00393BDD"/>
    <w:rsid w:val="0039413A"/>
    <w:rsid w:val="003A3CBC"/>
    <w:rsid w:val="003D6362"/>
    <w:rsid w:val="003E6E9D"/>
    <w:rsid w:val="003E75A1"/>
    <w:rsid w:val="00403360"/>
    <w:rsid w:val="0042100A"/>
    <w:rsid w:val="00482482"/>
    <w:rsid w:val="00494F69"/>
    <w:rsid w:val="004B14D3"/>
    <w:rsid w:val="004B5CAF"/>
    <w:rsid w:val="004E3F58"/>
    <w:rsid w:val="004E677B"/>
    <w:rsid w:val="004F2883"/>
    <w:rsid w:val="004F4E03"/>
    <w:rsid w:val="005124B4"/>
    <w:rsid w:val="00530F3B"/>
    <w:rsid w:val="00531F0E"/>
    <w:rsid w:val="0057096F"/>
    <w:rsid w:val="00580C47"/>
    <w:rsid w:val="00582032"/>
    <w:rsid w:val="00593F8D"/>
    <w:rsid w:val="005B2D26"/>
    <w:rsid w:val="005B3E9C"/>
    <w:rsid w:val="005D0689"/>
    <w:rsid w:val="005D4871"/>
    <w:rsid w:val="005E308E"/>
    <w:rsid w:val="005E587A"/>
    <w:rsid w:val="005F05AC"/>
    <w:rsid w:val="005F1F81"/>
    <w:rsid w:val="005F5C07"/>
    <w:rsid w:val="00613BC1"/>
    <w:rsid w:val="006214B4"/>
    <w:rsid w:val="00622A20"/>
    <w:rsid w:val="00635ECC"/>
    <w:rsid w:val="00676D0B"/>
    <w:rsid w:val="006D578D"/>
    <w:rsid w:val="006E26EF"/>
    <w:rsid w:val="006E6FF9"/>
    <w:rsid w:val="006F72DF"/>
    <w:rsid w:val="006F7798"/>
    <w:rsid w:val="0073483F"/>
    <w:rsid w:val="00735A61"/>
    <w:rsid w:val="007418DA"/>
    <w:rsid w:val="00746B76"/>
    <w:rsid w:val="0076126C"/>
    <w:rsid w:val="007646C3"/>
    <w:rsid w:val="00796C0E"/>
    <w:rsid w:val="007A55BB"/>
    <w:rsid w:val="007A62DD"/>
    <w:rsid w:val="007B35B0"/>
    <w:rsid w:val="007B446F"/>
    <w:rsid w:val="007B535B"/>
    <w:rsid w:val="007C3D7C"/>
    <w:rsid w:val="007C52DB"/>
    <w:rsid w:val="007C536D"/>
    <w:rsid w:val="007F5D6B"/>
    <w:rsid w:val="007F5DED"/>
    <w:rsid w:val="00802F49"/>
    <w:rsid w:val="00841730"/>
    <w:rsid w:val="0087006E"/>
    <w:rsid w:val="0088116A"/>
    <w:rsid w:val="00883678"/>
    <w:rsid w:val="00893CC8"/>
    <w:rsid w:val="00897E0F"/>
    <w:rsid w:val="008A4B71"/>
    <w:rsid w:val="008C4410"/>
    <w:rsid w:val="008D6E25"/>
    <w:rsid w:val="009071DB"/>
    <w:rsid w:val="0091379C"/>
    <w:rsid w:val="00921EB8"/>
    <w:rsid w:val="00976E2C"/>
    <w:rsid w:val="009953A6"/>
    <w:rsid w:val="009B0E4D"/>
    <w:rsid w:val="009B4EC9"/>
    <w:rsid w:val="009C4E6A"/>
    <w:rsid w:val="009D121E"/>
    <w:rsid w:val="009D2939"/>
    <w:rsid w:val="009E22FF"/>
    <w:rsid w:val="009E7B7E"/>
    <w:rsid w:val="00A0691F"/>
    <w:rsid w:val="00A40919"/>
    <w:rsid w:val="00A42D3E"/>
    <w:rsid w:val="00A46EF9"/>
    <w:rsid w:val="00A66B52"/>
    <w:rsid w:val="00A76105"/>
    <w:rsid w:val="00A845A9"/>
    <w:rsid w:val="00AA0C4D"/>
    <w:rsid w:val="00AA71B6"/>
    <w:rsid w:val="00AB79E4"/>
    <w:rsid w:val="00AD14D6"/>
    <w:rsid w:val="00AD4124"/>
    <w:rsid w:val="00AF1C97"/>
    <w:rsid w:val="00B139ED"/>
    <w:rsid w:val="00B32FED"/>
    <w:rsid w:val="00B351D9"/>
    <w:rsid w:val="00B44139"/>
    <w:rsid w:val="00B5118C"/>
    <w:rsid w:val="00B6056B"/>
    <w:rsid w:val="00B62BED"/>
    <w:rsid w:val="00B756F1"/>
    <w:rsid w:val="00B76C91"/>
    <w:rsid w:val="00B8385C"/>
    <w:rsid w:val="00B94EC9"/>
    <w:rsid w:val="00B968E1"/>
    <w:rsid w:val="00BA32D0"/>
    <w:rsid w:val="00BD2B03"/>
    <w:rsid w:val="00C04FD4"/>
    <w:rsid w:val="00C07C5E"/>
    <w:rsid w:val="00C07EC9"/>
    <w:rsid w:val="00C40383"/>
    <w:rsid w:val="00C515A4"/>
    <w:rsid w:val="00C618C0"/>
    <w:rsid w:val="00C61984"/>
    <w:rsid w:val="00C829E8"/>
    <w:rsid w:val="00CE00D5"/>
    <w:rsid w:val="00CE0681"/>
    <w:rsid w:val="00CE5A08"/>
    <w:rsid w:val="00D021C8"/>
    <w:rsid w:val="00D03E0A"/>
    <w:rsid w:val="00D10E8A"/>
    <w:rsid w:val="00D46FE1"/>
    <w:rsid w:val="00D56291"/>
    <w:rsid w:val="00D635FC"/>
    <w:rsid w:val="00D77E64"/>
    <w:rsid w:val="00D8300D"/>
    <w:rsid w:val="00DA71DA"/>
    <w:rsid w:val="00DB1FC4"/>
    <w:rsid w:val="00DC2B21"/>
    <w:rsid w:val="00DD05E8"/>
    <w:rsid w:val="00DD585F"/>
    <w:rsid w:val="00DF4A80"/>
    <w:rsid w:val="00E35A94"/>
    <w:rsid w:val="00E543CC"/>
    <w:rsid w:val="00E71590"/>
    <w:rsid w:val="00E72C12"/>
    <w:rsid w:val="00EA508D"/>
    <w:rsid w:val="00EC2164"/>
    <w:rsid w:val="00EE42F5"/>
    <w:rsid w:val="00F303EC"/>
    <w:rsid w:val="00F317EA"/>
    <w:rsid w:val="00F61FDC"/>
    <w:rsid w:val="00F67FDC"/>
    <w:rsid w:val="00F74B42"/>
    <w:rsid w:val="00F8200D"/>
    <w:rsid w:val="00F851F0"/>
    <w:rsid w:val="00FB1CB0"/>
    <w:rsid w:val="00FB3535"/>
    <w:rsid w:val="00FC6486"/>
    <w:rsid w:val="00FC762A"/>
    <w:rsid w:val="00FD4B65"/>
    <w:rsid w:val="00FD68C1"/>
    <w:rsid w:val="00FE79CF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4899C43"/>
  <w15:docId w15:val="{9B31A2CB-2C18-41E2-B817-0059BA06A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D7C"/>
    <w:pPr>
      <w:widowControl w:val="0"/>
      <w:suppressAutoHyphens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標楷體" w:eastAsia="標楷體" w:hAnsi="標楷體" w:cs="標楷體"/>
      <w:b/>
      <w:bCs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標楷體" w:eastAsia="標楷體" w:hAnsi="標楷體" w:cs="標楷體"/>
      <w:b/>
      <w:bCs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標楷體" w:eastAsia="標楷體" w:hAnsi="標楷體" w:cs="標楷體"/>
      <w:lang w:val="en-US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標楷體" w:eastAsia="標楷體" w:hAnsi="標楷體" w:cs="標楷體"/>
      <w:b/>
      <w:bCs/>
      <w:u w:val="no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a3">
    <w:name w:val="頁首 字元"/>
    <w:rPr>
      <w:kern w:val="2"/>
    </w:rPr>
  </w:style>
  <w:style w:type="character" w:customStyle="1" w:styleId="a4">
    <w:name w:val="頁尾 字元"/>
    <w:uiPriority w:val="99"/>
    <w:rPr>
      <w:kern w:val="2"/>
    </w:rPr>
  </w:style>
  <w:style w:type="character" w:customStyle="1" w:styleId="a5">
    <w:name w:val="註解方塊文字 字元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6">
    <w:name w:val="日期 字元"/>
    <w:rPr>
      <w:kern w:val="2"/>
      <w:sz w:val="24"/>
      <w:szCs w:val="24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b">
    <w:name w:val="索引"/>
    <w:basedOn w:val="a"/>
    <w:pPr>
      <w:suppressLineNumbers/>
    </w:pPr>
    <w:rPr>
      <w:rFonts w:cs="Mangal"/>
    </w:rPr>
  </w:style>
  <w:style w:type="paragraph" w:styleId="Web">
    <w:name w:val="Normal (Web)"/>
    <w:basedOn w:val="a"/>
    <w:pPr>
      <w:widowControl/>
      <w:spacing w:before="280" w:after="280"/>
    </w:pPr>
    <w:rPr>
      <w:rFonts w:ascii="Arial Unicode MS" w:eastAsia="Arial Unicode MS" w:hAnsi="Arial Unicode MS" w:cs="Arial Unicode MS"/>
      <w:kern w:val="0"/>
    </w:rPr>
  </w:style>
  <w:style w:type="paragraph" w:styleId="ac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d">
    <w:name w:val="foot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paragraph" w:styleId="ae">
    <w:name w:val="Balloon Text"/>
    <w:basedOn w:val="a"/>
    <w:rPr>
      <w:rFonts w:ascii="Cambria" w:hAnsi="Cambria"/>
      <w:sz w:val="18"/>
      <w:szCs w:val="18"/>
    </w:rPr>
  </w:style>
  <w:style w:type="paragraph" w:styleId="af">
    <w:name w:val="Date"/>
    <w:basedOn w:val="a"/>
    <w:next w:val="a"/>
    <w:pPr>
      <w:jc w:val="right"/>
    </w:pPr>
  </w:style>
  <w:style w:type="paragraph" w:styleId="af0">
    <w:name w:val="List Paragraph"/>
    <w:basedOn w:val="a"/>
    <w:qFormat/>
    <w:pPr>
      <w:ind w:left="480"/>
    </w:pPr>
    <w:rPr>
      <w:rFonts w:ascii="Calibri" w:hAnsi="Calibri"/>
      <w:szCs w:val="22"/>
    </w:rPr>
  </w:style>
  <w:style w:type="paragraph" w:customStyle="1" w:styleId="af1">
    <w:name w:val="表格內容"/>
    <w:basedOn w:val="a"/>
    <w:pPr>
      <w:suppressLineNumbers/>
    </w:pPr>
  </w:style>
  <w:style w:type="paragraph" w:customStyle="1" w:styleId="af2">
    <w:name w:val="表格標題"/>
    <w:basedOn w:val="af1"/>
    <w:pPr>
      <w:jc w:val="center"/>
    </w:pPr>
    <w:rPr>
      <w:b/>
      <w:bCs/>
    </w:rPr>
  </w:style>
  <w:style w:type="character" w:styleId="af3">
    <w:name w:val="Placeholder Text"/>
    <w:basedOn w:val="a0"/>
    <w:uiPriority w:val="99"/>
    <w:semiHidden/>
    <w:rsid w:val="0073483F"/>
    <w:rPr>
      <w:color w:val="808080"/>
    </w:rPr>
  </w:style>
  <w:style w:type="character" w:styleId="af4">
    <w:name w:val="Hyperlink"/>
    <w:basedOn w:val="a0"/>
    <w:uiPriority w:val="99"/>
    <w:unhideWhenUsed/>
    <w:rsid w:val="00DC2B21"/>
    <w:rPr>
      <w:color w:val="0000FF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DC2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C13C619-7EB2-49B2-845E-B8776672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教育部社會教育貢獻獎終身奉獻獎使用</dc:title>
  <dc:subject/>
  <dc:creator>張淇瑞</dc:creator>
  <cp:keywords/>
  <dc:description>2018</dc:description>
  <cp:lastModifiedBy>蘇雅婷</cp:lastModifiedBy>
  <cp:revision>18</cp:revision>
  <cp:lastPrinted>2024-03-28T01:06:00Z</cp:lastPrinted>
  <dcterms:created xsi:type="dcterms:W3CDTF">2023-04-19T14:43:00Z</dcterms:created>
  <dcterms:modified xsi:type="dcterms:W3CDTF">2024-04-22T03:54:00Z</dcterms:modified>
</cp:coreProperties>
</file>